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1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2"/>
        <w:gridCol w:w="6304"/>
        <w:gridCol w:w="1535"/>
      </w:tblGrid>
      <w:tr w:rsidR="00707EDE" w14:paraId="2FBA441C" w14:textId="77777777">
        <w:trPr>
          <w:trHeight w:val="2826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06077" w14:textId="77777777" w:rsidR="00707EDE" w:rsidRDefault="003865FE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BD381A3" wp14:editId="6C211C69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253361</wp:posOffset>
                  </wp:positionV>
                  <wp:extent cx="1250954" cy="1282702"/>
                  <wp:effectExtent l="0" t="0" r="6346" b="0"/>
                  <wp:wrapNone/>
                  <wp:docPr id="1212240311" name="Immagine 4" descr="cuc%20-1-smal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5330" t="7457" r="4559" b="83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4" cy="128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B211" w14:textId="77777777" w:rsidR="00707EDE" w:rsidRDefault="00707EDE"/>
          <w:p w14:paraId="2C48F1E5" w14:textId="77777777" w:rsidR="00707EDE" w:rsidRDefault="003865FE">
            <w:pPr>
              <w:pStyle w:val="Footnote"/>
              <w:jc w:val="center"/>
            </w:pPr>
            <w:r>
              <w:rPr>
                <w:rFonts w:cs="Times New Roman"/>
                <w:noProof/>
              </w:rPr>
              <w:drawing>
                <wp:inline distT="0" distB="0" distL="0" distR="0" wp14:anchorId="4D4BCBF3" wp14:editId="6FDC0104">
                  <wp:extent cx="3505196" cy="1114425"/>
                  <wp:effectExtent l="0" t="0" r="0" b="0"/>
                  <wp:docPr id="1458312719" name="Immagin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196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74AF1E" w14:textId="77777777" w:rsidR="00707EDE" w:rsidRDefault="00707EDE">
            <w:pPr>
              <w:rPr>
                <w:rFonts w:cs="Times New Roman"/>
              </w:rPr>
            </w:pPr>
          </w:p>
          <w:p w14:paraId="686ECBF7" w14:textId="77777777" w:rsidR="00707EDE" w:rsidRDefault="003865FE">
            <w:pPr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PROCEDURA NEGOZIATA PER L’AFFIDAMENTO SERVIZIO SOCIALE PROFESSIONALE ASSOCIATO PER LA TUTELA MINORI SOTTOPOSTI AI PROVVEDIMENTI DELL’AUTORITÀ GIUDIZIARIA DEL COMUNE DI ISEO (BS)</w:t>
            </w:r>
          </w:p>
          <w:p w14:paraId="7D93BA2A" w14:textId="77777777" w:rsidR="00707EDE" w:rsidRDefault="00707EDE">
            <w:pPr>
              <w:jc w:val="center"/>
              <w:rPr>
                <w:rFonts w:cs="Times New Roman"/>
              </w:rPr>
            </w:pPr>
          </w:p>
          <w:p w14:paraId="2759CBA1" w14:textId="77777777" w:rsidR="00707EDE" w:rsidRDefault="003865F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CIG A04D9FFE46          CODICE NUTS ITC47</w:t>
            </w:r>
          </w:p>
          <w:p w14:paraId="3AE5A865" w14:textId="77777777" w:rsidR="00707EDE" w:rsidRDefault="00707EDE">
            <w:pPr>
              <w:rPr>
                <w:rFonts w:cs="Times New Roman"/>
                <w:sz w:val="10"/>
                <w:szCs w:val="10"/>
              </w:rPr>
            </w:pPr>
          </w:p>
          <w:p w14:paraId="1779FA6B" w14:textId="77777777" w:rsidR="00707EDE" w:rsidRDefault="003865FE">
            <w:pPr>
              <w:pStyle w:val="Footnote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Modello di Offerta economica</w:t>
            </w:r>
          </w:p>
          <w:p w14:paraId="3D88988A" w14:textId="77777777" w:rsidR="00707EDE" w:rsidRDefault="00707EDE">
            <w:pPr>
              <w:pStyle w:val="Footnote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AC6B" w14:textId="77777777" w:rsidR="00707EDE" w:rsidRDefault="00707EDE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7DF346E1" w14:textId="77777777" w:rsidR="00707EDE" w:rsidRDefault="00707EDE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8F326E9" w14:textId="77777777" w:rsidR="00707EDE" w:rsidRDefault="003865FE">
            <w:pPr>
              <w:tabs>
                <w:tab w:val="center" w:pos="4819"/>
                <w:tab w:val="right" w:pos="9638"/>
              </w:tabs>
              <w:jc w:val="center"/>
            </w:pPr>
            <w:r>
              <w:rPr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 wp14:anchorId="661FEB30" wp14:editId="718E90A3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71122</wp:posOffset>
                  </wp:positionV>
                  <wp:extent cx="628650" cy="628650"/>
                  <wp:effectExtent l="0" t="0" r="0" b="0"/>
                  <wp:wrapNone/>
                  <wp:docPr id="1242419372" name="Immagine 4" descr="IMG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328BE8B" w14:textId="77777777" w:rsidR="00707EDE" w:rsidRDefault="00707EDE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D22A4BF" w14:textId="77777777" w:rsidR="00707EDE" w:rsidRDefault="00707EDE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51733D0" w14:textId="77777777" w:rsidR="00707EDE" w:rsidRDefault="00707EDE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462B994A" w14:textId="77777777" w:rsidR="00707EDE" w:rsidRDefault="00707EDE">
            <w:pPr>
              <w:pStyle w:val="Footnote"/>
              <w:jc w:val="center"/>
            </w:pPr>
          </w:p>
          <w:p w14:paraId="11A486D9" w14:textId="77777777" w:rsidR="00707EDE" w:rsidRDefault="00707EDE">
            <w:pPr>
              <w:pStyle w:val="Footnote"/>
              <w:jc w:val="center"/>
            </w:pPr>
          </w:p>
          <w:p w14:paraId="6FD5F9F0" w14:textId="77777777" w:rsidR="00707EDE" w:rsidRDefault="003865FE">
            <w:pPr>
              <w:pStyle w:val="Footnote"/>
              <w:jc w:val="center"/>
            </w:pPr>
            <w:r>
              <w:rPr>
                <w:rStyle w:val="Carpredefinitoparagrafo1"/>
                <w:rFonts w:cs="Calibri"/>
                <w:b/>
                <w:bCs/>
                <w:i/>
                <w:iCs/>
                <w:sz w:val="14"/>
                <w:szCs w:val="24"/>
              </w:rPr>
              <w:t xml:space="preserve">Certificato di SGQ </w:t>
            </w:r>
          </w:p>
          <w:p w14:paraId="7EE2547C" w14:textId="77777777" w:rsidR="00707EDE" w:rsidRDefault="003865FE">
            <w:pPr>
              <w:pStyle w:val="Footnote"/>
              <w:jc w:val="center"/>
            </w:pPr>
            <w:r>
              <w:rPr>
                <w:rStyle w:val="Carpredefinitoparagrafo1"/>
                <w:rFonts w:cs="Calibri"/>
                <w:b/>
                <w:bCs/>
                <w:i/>
                <w:iCs/>
                <w:sz w:val="14"/>
                <w:szCs w:val="24"/>
              </w:rPr>
              <w:t>N° 50 100 14229</w:t>
            </w:r>
          </w:p>
          <w:p w14:paraId="4BD01341" w14:textId="77777777" w:rsidR="00707EDE" w:rsidRDefault="00707EDE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087F8859" w14:textId="77777777" w:rsidR="00707EDE" w:rsidRDefault="00707EDE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1F9E68BE" w14:textId="77777777" w:rsidR="00707EDE" w:rsidRDefault="00707ED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1B251386" w14:textId="77777777" w:rsidR="00707EDE" w:rsidRDefault="003865FE">
            <w:pPr>
              <w:widowControl/>
              <w:tabs>
                <w:tab w:val="center" w:pos="4819"/>
                <w:tab w:val="right" w:pos="9638"/>
              </w:tabs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eastAsia="ar-SA" w:bidi="ar-SA"/>
              </w:rPr>
              <w:t>IDC_97 CUC</w:t>
            </w:r>
          </w:p>
          <w:p w14:paraId="786AAEA1" w14:textId="77777777" w:rsidR="00707EDE" w:rsidRDefault="00707EDE">
            <w:pPr>
              <w:widowControl/>
              <w:tabs>
                <w:tab w:val="center" w:pos="4819"/>
                <w:tab w:val="right" w:pos="9638"/>
              </w:tabs>
              <w:jc w:val="center"/>
              <w:textAlignment w:val="auto"/>
              <w:rPr>
                <w:rFonts w:cs="Times New Roman"/>
              </w:rPr>
            </w:pPr>
          </w:p>
        </w:tc>
      </w:tr>
    </w:tbl>
    <w:p w14:paraId="17D3B620" w14:textId="77777777" w:rsidR="00707EDE" w:rsidRDefault="00707EDE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2FFE95D6" w14:textId="77777777" w:rsidR="00707EDE" w:rsidRDefault="003865FE">
      <w:pPr>
        <w:pStyle w:val="Standard"/>
        <w:widowControl w:val="0"/>
        <w:autoSpaceDE w:val="0"/>
        <w:spacing w:after="200" w:line="276" w:lineRule="auto"/>
        <w:jc w:val="center"/>
      </w:pPr>
      <w:r>
        <w:rPr>
          <w:rFonts w:ascii="Times New Roman" w:hAnsi="Times New Roman"/>
          <w:b/>
          <w:bCs/>
          <w:iCs/>
          <w:sz w:val="26"/>
          <w:szCs w:val="26"/>
          <w:u w:val="single"/>
        </w:rPr>
        <w:t xml:space="preserve">DICHIARAZIONE DI OFFERTA ECONOMICA </w:t>
      </w:r>
    </w:p>
    <w:p w14:paraId="54C6ECA9" w14:textId="77777777" w:rsidR="00707EDE" w:rsidRDefault="003865FE">
      <w:pPr>
        <w:pStyle w:val="Standard"/>
        <w:widowControl w:val="0"/>
        <w:autoSpaceDE w:val="0"/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Il/la sottoscritto/a ____________________________________________________ nato a ________________________________________________ (_____), il _________________________</w:t>
      </w:r>
    </w:p>
    <w:p w14:paraId="6E71F8E4" w14:textId="77777777" w:rsidR="00707EDE" w:rsidRDefault="003865FE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residente a _________________________ (_____), Via _______________________, n. _____ (luogo)</w:t>
      </w:r>
    </w:p>
    <w:p w14:paraId="25663971" w14:textId="77777777" w:rsidR="00707EDE" w:rsidRDefault="003865FE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nella sua qualità di:</w:t>
      </w:r>
    </w:p>
    <w:p w14:paraId="5DB66C35" w14:textId="77777777" w:rsidR="00707EDE" w:rsidRDefault="003865FE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□ Titolare o Legale rappresentante</w:t>
      </w:r>
    </w:p>
    <w:p w14:paraId="3A620406" w14:textId="77777777" w:rsidR="00707EDE" w:rsidRDefault="003865FE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□ Procuratore speciale / generale</w:t>
      </w:r>
    </w:p>
    <w:p w14:paraId="5D411AB1" w14:textId="77777777" w:rsidR="00707EDE" w:rsidRDefault="003865FE">
      <w:pPr>
        <w:pStyle w:val="Standard"/>
        <w:widowControl w:val="0"/>
        <w:autoSpaceDE w:val="0"/>
        <w:spacing w:after="240" w:line="360" w:lineRule="auto"/>
        <w:jc w:val="both"/>
      </w:pPr>
      <w:r>
        <w:rPr>
          <w:rFonts w:ascii="Times New Roman" w:hAnsi="Times New Roman"/>
          <w:b/>
          <w:bCs/>
        </w:rPr>
        <w:t xml:space="preserve">dell'operatore </w:t>
      </w:r>
      <w:proofErr w:type="gramStart"/>
      <w:r>
        <w:rPr>
          <w:rFonts w:ascii="Times New Roman" w:hAnsi="Times New Roman"/>
          <w:b/>
          <w:bCs/>
        </w:rPr>
        <w:t>“ _</w:t>
      </w:r>
      <w:proofErr w:type="gramEnd"/>
      <w:r>
        <w:rPr>
          <w:rFonts w:ascii="Times New Roman" w:hAnsi="Times New Roman"/>
          <w:b/>
          <w:bCs/>
        </w:rPr>
        <w:t>___________________________________________________________________”</w:t>
      </w:r>
    </w:p>
    <w:p w14:paraId="25A9E134" w14:textId="77777777" w:rsidR="00707EDE" w:rsidRDefault="003865FE">
      <w:pPr>
        <w:pStyle w:val="Standard"/>
        <w:widowControl w:val="0"/>
        <w:autoSpaceDE w:val="0"/>
        <w:spacing w:before="240" w:after="24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 sede legale in __________________________ (____), Via _______________________, n. ____, </w:t>
      </w:r>
    </w:p>
    <w:p w14:paraId="013146C2" w14:textId="77777777" w:rsidR="00707EDE" w:rsidRDefault="003865FE">
      <w:pPr>
        <w:pStyle w:val="Standard"/>
        <w:widowControl w:val="0"/>
        <w:autoSpaceDE w:val="0"/>
        <w:spacing w:before="240" w:after="240" w:line="360" w:lineRule="auto"/>
        <w:jc w:val="both"/>
      </w:pPr>
      <w:r>
        <w:rPr>
          <w:rFonts w:ascii="Times New Roman" w:hAnsi="Times New Roman"/>
          <w:b/>
          <w:sz w:val="22"/>
          <w:szCs w:val="22"/>
        </w:rPr>
        <w:t>P.IVA ___________________________________ Codice fiscale ____________________________________</w:t>
      </w:r>
    </w:p>
    <w:p w14:paraId="5A744329" w14:textId="77777777" w:rsidR="00707EDE" w:rsidRDefault="003865FE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  <w:bCs/>
        </w:rPr>
      </w:pPr>
      <w:bookmarkStart w:id="0" w:name="_Hlk26970844"/>
      <w:r>
        <w:rPr>
          <w:rFonts w:ascii="Times New Roman" w:hAnsi="Times New Roman"/>
          <w:b/>
          <w:bCs/>
        </w:rPr>
        <w:t xml:space="preserve">OFFRE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0"/>
        <w:gridCol w:w="4981"/>
      </w:tblGrid>
      <w:tr w:rsidR="00707EDE" w14:paraId="68BB71E2" w14:textId="77777777"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16F10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  <w:p w14:paraId="1E4E7EB9" w14:textId="77777777" w:rsidR="00707EDE" w:rsidRDefault="003865F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Prezzo orario a base di gara</w:t>
            </w:r>
          </w:p>
          <w:p w14:paraId="446044BE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F614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  <w:p w14:paraId="16A23AEE" w14:textId="77777777" w:rsidR="00707EDE" w:rsidRDefault="003865F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Prezzo orario offerto </w:t>
            </w:r>
          </w:p>
        </w:tc>
      </w:tr>
      <w:tr w:rsidR="00707EDE" w14:paraId="2EA44403" w14:textId="77777777">
        <w:trPr>
          <w:trHeight w:val="452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CD87E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  <w:p w14:paraId="59DA6178" w14:textId="030F11E5" w:rsidR="00707EDE" w:rsidRDefault="003865FE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€.2</w:t>
            </w:r>
            <w:r w:rsidR="00A959A0">
              <w:rPr>
                <w:rFonts w:eastAsia="Times New Roman" w:cs="Times New Roman"/>
                <w:b/>
              </w:rPr>
              <w:t>2</w:t>
            </w:r>
            <w:r>
              <w:rPr>
                <w:rFonts w:eastAsia="Times New Roman" w:cs="Times New Roman"/>
                <w:b/>
              </w:rPr>
              <w:t>,00 (venticinque/00)</w:t>
            </w:r>
          </w:p>
          <w:p w14:paraId="29DA10A3" w14:textId="77777777" w:rsidR="00707EDE" w:rsidRDefault="00707EDE">
            <w:pPr>
              <w:jc w:val="center"/>
              <w:rPr>
                <w:rFonts w:eastAsia="Times New Roman" w:cs="Times New Roman"/>
                <w:b/>
              </w:rPr>
            </w:pPr>
          </w:p>
          <w:p w14:paraId="2DBD011A" w14:textId="77777777" w:rsidR="00707EDE" w:rsidRDefault="00707EDE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00BA6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  <w:p w14:paraId="1C2BCAE7" w14:textId="77777777" w:rsidR="00707EDE" w:rsidRDefault="003865F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€ ___________</w:t>
            </w:r>
          </w:p>
          <w:p w14:paraId="5713D376" w14:textId="77777777" w:rsidR="00707EDE" w:rsidRDefault="003865F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In lettere </w:t>
            </w:r>
            <w:proofErr w:type="gramStart"/>
            <w:r>
              <w:rPr>
                <w:rFonts w:eastAsia="Times New Roman" w:cs="Times New Roman"/>
              </w:rPr>
              <w:t>Euro</w:t>
            </w:r>
            <w:proofErr w:type="gramEnd"/>
            <w:r>
              <w:rPr>
                <w:rFonts w:eastAsia="Times New Roman" w:cs="Times New Roman"/>
              </w:rPr>
              <w:t xml:space="preserve"> ____________</w:t>
            </w:r>
          </w:p>
        </w:tc>
      </w:tr>
    </w:tbl>
    <w:p w14:paraId="6ED20160" w14:textId="77777777" w:rsidR="00707EDE" w:rsidRDefault="00707EDE">
      <w:pPr>
        <w:spacing w:before="9" w:line="160" w:lineRule="exact"/>
        <w:rPr>
          <w:rFonts w:eastAsia="Times New Roman" w:cs="Times New Roman"/>
        </w:rPr>
      </w:pPr>
    </w:p>
    <w:p w14:paraId="098BBB5C" w14:textId="77777777" w:rsidR="00707EDE" w:rsidRDefault="00707EDE">
      <w:pPr>
        <w:spacing w:before="9" w:line="160" w:lineRule="exact"/>
        <w:rPr>
          <w:rFonts w:eastAsia="Times New Roman" w:cs="Times New Roman"/>
        </w:rPr>
      </w:pPr>
    </w:p>
    <w:p w14:paraId="509F7916" w14:textId="77777777" w:rsidR="00707EDE" w:rsidRDefault="00707EDE">
      <w:pPr>
        <w:spacing w:before="9" w:line="160" w:lineRule="exact"/>
        <w:rPr>
          <w:rFonts w:eastAsia="Times New Roman" w:cs="Times New Roman"/>
        </w:rPr>
      </w:pPr>
    </w:p>
    <w:p w14:paraId="10F51178" w14:textId="77777777" w:rsidR="00707EDE" w:rsidRDefault="00707EDE">
      <w:pPr>
        <w:spacing w:before="9" w:line="160" w:lineRule="exact"/>
        <w:rPr>
          <w:rFonts w:eastAsia="Times New Roman" w:cs="Times New Roman"/>
        </w:rPr>
      </w:pPr>
    </w:p>
    <w:p w14:paraId="24ABDF38" w14:textId="77777777" w:rsidR="00707EDE" w:rsidRDefault="00707EDE">
      <w:pPr>
        <w:spacing w:before="9" w:line="160" w:lineRule="exact"/>
        <w:rPr>
          <w:rFonts w:eastAsia="Times New Roman" w:cs="Times New Roman"/>
        </w:rPr>
      </w:pPr>
    </w:p>
    <w:p w14:paraId="709F2AC7" w14:textId="77777777" w:rsidR="00707EDE" w:rsidRDefault="00707EDE">
      <w:pPr>
        <w:spacing w:before="9" w:line="160" w:lineRule="exact"/>
        <w:rPr>
          <w:rFonts w:eastAsia="Times New Roman" w:cs="Times New Roman"/>
        </w:rPr>
      </w:pPr>
    </w:p>
    <w:p w14:paraId="2539006B" w14:textId="77777777" w:rsidR="00707EDE" w:rsidRDefault="00707EDE">
      <w:pPr>
        <w:spacing w:before="9" w:line="160" w:lineRule="exact"/>
        <w:rPr>
          <w:rFonts w:eastAsia="Times New Roman" w:cs="Times New Roman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0"/>
        <w:gridCol w:w="4981"/>
      </w:tblGrid>
      <w:tr w:rsidR="00707EDE" w14:paraId="021DC597" w14:textId="77777777"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1C08C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  <w:p w14:paraId="07D46CC4" w14:textId="0A8C1A17" w:rsidR="00707EDE" w:rsidRDefault="003865F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Prezzo totale complessivo offerto per n.</w:t>
            </w:r>
            <w:r w:rsidR="00A959A0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24 mesi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D4DA0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  <w:p w14:paraId="4577FCB1" w14:textId="77777777" w:rsidR="00707EDE" w:rsidRDefault="003865F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Importo complessivo compreso il costo sicurezza non soggetta a ribasso n. 24 mesi </w:t>
            </w:r>
          </w:p>
          <w:p w14:paraId="2725FF06" w14:textId="2A65481C" w:rsidR="00707EDE" w:rsidRDefault="003865F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(€. </w:t>
            </w:r>
            <w:r w:rsidR="00A959A0">
              <w:rPr>
                <w:rFonts w:eastAsia="Times New Roman" w:cs="Times New Roman"/>
              </w:rPr>
              <w:t>1</w:t>
            </w:r>
            <w:r>
              <w:rPr>
                <w:rFonts w:eastAsia="Times New Roman" w:cs="Times New Roman"/>
              </w:rPr>
              <w:t>.000,00)</w:t>
            </w:r>
          </w:p>
          <w:p w14:paraId="77B55228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</w:tc>
      </w:tr>
      <w:tr w:rsidR="00707EDE" w14:paraId="4EB8507E" w14:textId="77777777">
        <w:trPr>
          <w:trHeight w:val="452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1EB7A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  <w:p w14:paraId="552374F3" w14:textId="77777777" w:rsidR="00707EDE" w:rsidRDefault="003865F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€  _________________</w:t>
            </w:r>
          </w:p>
          <w:p w14:paraId="4C4A5FA6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  <w:p w14:paraId="5C44472F" w14:textId="77777777" w:rsidR="00707EDE" w:rsidRDefault="00707EDE">
            <w:pPr>
              <w:rPr>
                <w:rFonts w:eastAsia="Times New Roman" w:cs="Times New Roman"/>
              </w:rPr>
            </w:pP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BB4C9" w14:textId="77777777" w:rsidR="00707EDE" w:rsidRDefault="00707EDE">
            <w:pPr>
              <w:jc w:val="center"/>
              <w:rPr>
                <w:rFonts w:eastAsia="Times New Roman" w:cs="Times New Roman"/>
              </w:rPr>
            </w:pPr>
          </w:p>
          <w:p w14:paraId="39034D46" w14:textId="77777777" w:rsidR="00707EDE" w:rsidRDefault="003865FE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€  _________________</w:t>
            </w:r>
          </w:p>
        </w:tc>
      </w:tr>
    </w:tbl>
    <w:p w14:paraId="0FF4D85B" w14:textId="77777777" w:rsidR="00707EDE" w:rsidRDefault="00707EDE">
      <w:pPr>
        <w:pStyle w:val="Standard"/>
        <w:autoSpaceDE w:val="0"/>
        <w:spacing w:line="360" w:lineRule="auto"/>
        <w:jc w:val="center"/>
        <w:rPr>
          <w:rFonts w:ascii="Times New Roman" w:eastAsia="Calibri" w:hAnsi="Times New Roman"/>
          <w:b/>
          <w:bCs/>
        </w:rPr>
      </w:pPr>
    </w:p>
    <w:p w14:paraId="3F1CC1B9" w14:textId="77777777" w:rsidR="00707EDE" w:rsidRDefault="00707EDE">
      <w:pPr>
        <w:pStyle w:val="Standard"/>
        <w:autoSpaceDE w:val="0"/>
        <w:spacing w:line="360" w:lineRule="auto"/>
        <w:jc w:val="center"/>
        <w:rPr>
          <w:rFonts w:ascii="Times New Roman" w:eastAsia="Calibri" w:hAnsi="Times New Roman"/>
          <w:b/>
          <w:bCs/>
        </w:rPr>
      </w:pPr>
    </w:p>
    <w:p w14:paraId="4D40A58E" w14:textId="77777777" w:rsidR="00707EDE" w:rsidRDefault="003865FE">
      <w:pPr>
        <w:pStyle w:val="Testo3colonne"/>
        <w:tabs>
          <w:tab w:val="left" w:pos="360"/>
        </w:tabs>
        <w:spacing w:before="85" w:after="227"/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bookmarkStart w:id="1" w:name="_Hlk52276669"/>
      <w:r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DICHIARA</w:t>
      </w:r>
    </w:p>
    <w:p w14:paraId="441C2023" w14:textId="77777777" w:rsidR="00707EDE" w:rsidRDefault="003865FE">
      <w:pPr>
        <w:pStyle w:val="Testo3colonne"/>
        <w:numPr>
          <w:ilvl w:val="0"/>
          <w:numId w:val="12"/>
        </w:numPr>
        <w:tabs>
          <w:tab w:val="left" w:pos="-14040"/>
        </w:tabs>
        <w:spacing w:before="85" w:after="227"/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u w:val="single"/>
        </w:rPr>
        <w:t>A PENA DI ESCLUSIONE</w:t>
      </w:r>
      <w:r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, CHE I PROPRI ONERI AZIENDALI CONCERNENTI L'ADEMPIMENTO DELLE DISPOSIZIONI IN MATERIA DI SALUTE E SICUREZZA SUI LUOGHI DI LAVORI DI CUI ALL’ART. 108, COMMA 9 DLGS N.36/2023 SONO PARI A EURO (IN CIFRE) (IVA ESCLUSA):  </w:t>
      </w:r>
    </w:p>
    <w:p w14:paraId="0609B99B" w14:textId="77777777" w:rsidR="00707EDE" w:rsidRDefault="003865FE">
      <w:pPr>
        <w:pStyle w:val="Testo3colonne"/>
        <w:tabs>
          <w:tab w:val="left" w:pos="-2520"/>
        </w:tabs>
        <w:spacing w:before="85" w:after="227"/>
        <w:ind w:left="360"/>
        <w:jc w:val="center"/>
      </w:pPr>
      <w:r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€ _________________________</w:t>
      </w:r>
    </w:p>
    <w:p w14:paraId="3E222F73" w14:textId="77777777" w:rsidR="00707EDE" w:rsidRDefault="003865FE">
      <w:pPr>
        <w:pStyle w:val="Testo3colonne"/>
        <w:numPr>
          <w:ilvl w:val="0"/>
          <w:numId w:val="12"/>
        </w:numPr>
        <w:tabs>
          <w:tab w:val="left" w:pos="-14040"/>
        </w:tabs>
        <w:spacing w:before="85" w:after="227"/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u w:val="single"/>
        </w:rPr>
        <w:t>A PENA DI ESCLUSIONE</w:t>
      </w:r>
      <w:r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, CHE I PROPRI COSTI DELLA MANODOPERA DI CUI ALL’ART. 41, COMMA 13 DLGS N. 36/2023 SONO PARI A EURO (IN CIFRE-) (IVA ESCLUSA).</w:t>
      </w:r>
    </w:p>
    <w:p w14:paraId="408314D6" w14:textId="77777777" w:rsidR="00707EDE" w:rsidRDefault="003865FE">
      <w:pPr>
        <w:pStyle w:val="Testo3colonne"/>
        <w:tabs>
          <w:tab w:val="left" w:pos="360"/>
        </w:tabs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€ ____________________________</w:t>
      </w:r>
      <w:bookmarkEnd w:id="1"/>
    </w:p>
    <w:p w14:paraId="7FC32935" w14:textId="77777777" w:rsidR="00707EDE" w:rsidRDefault="00707EDE">
      <w:pPr>
        <w:pStyle w:val="Testo3colonne"/>
        <w:tabs>
          <w:tab w:val="left" w:pos="360"/>
        </w:tabs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</w:p>
    <w:p w14:paraId="7D10E3CA" w14:textId="77777777" w:rsidR="00707EDE" w:rsidRDefault="00707EDE">
      <w:pPr>
        <w:pStyle w:val="Testo3colonne"/>
        <w:tabs>
          <w:tab w:val="left" w:pos="360"/>
        </w:tabs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</w:p>
    <w:p w14:paraId="0BFFC13C" w14:textId="77777777" w:rsidR="00707EDE" w:rsidRDefault="003865FE">
      <w:pPr>
        <w:pStyle w:val="Standard"/>
        <w:autoSpaceDE w:val="0"/>
        <w:spacing w:before="120"/>
        <w:ind w:hanging="1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FIRMA</w:t>
      </w:r>
    </w:p>
    <w:p w14:paraId="6DA4D038" w14:textId="77777777" w:rsidR="00707EDE" w:rsidRDefault="003865FE">
      <w:pPr>
        <w:pStyle w:val="Standard"/>
        <w:autoSpaceDE w:val="0"/>
        <w:spacing w:before="120"/>
        <w:ind w:hanging="1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(Documento firmato digitalmente)</w:t>
      </w:r>
    </w:p>
    <w:p w14:paraId="66D4E1BD" w14:textId="77777777" w:rsidR="00707EDE" w:rsidRDefault="003865FE">
      <w:pPr>
        <w:pStyle w:val="Standard"/>
        <w:tabs>
          <w:tab w:val="left" w:pos="360"/>
        </w:tabs>
        <w:autoSpaceDE w:val="0"/>
        <w:spacing w:before="120"/>
        <w:ind w:hanging="13"/>
        <w:jc w:val="center"/>
      </w:pPr>
      <w:r>
        <w:rPr>
          <w:rFonts w:ascii="Times New Roman" w:hAnsi="Times New Roman"/>
          <w:i/>
          <w:iCs/>
          <w:sz w:val="20"/>
          <w:szCs w:val="20"/>
          <w:u w:val="single"/>
        </w:rPr>
        <w:t>(l’offerta economica,</w:t>
      </w:r>
      <w:r>
        <w:rPr>
          <w:rFonts w:ascii="Times New Roman" w:hAnsi="Times New Roman"/>
          <w:b/>
          <w:i/>
          <w:iCs/>
          <w:sz w:val="20"/>
          <w:szCs w:val="20"/>
          <w:u w:val="single"/>
        </w:rPr>
        <w:t xml:space="preserve"> a pena di esclusione</w:t>
      </w:r>
      <w:r>
        <w:rPr>
          <w:rFonts w:ascii="Times New Roman" w:hAnsi="Times New Roman"/>
          <w:i/>
          <w:iCs/>
          <w:sz w:val="20"/>
          <w:szCs w:val="20"/>
          <w:u w:val="single"/>
        </w:rPr>
        <w:t>, deve essere sottoscritta con le modalità indicate per la sottoscrizione della documentazione amministrativa di cui al paragrafo 15 della Lettera d’invito</w:t>
      </w:r>
      <w:r>
        <w:rPr>
          <w:rFonts w:ascii="Times New Roman" w:eastAsia="Calibri" w:hAnsi="Times New Roman"/>
          <w:i/>
          <w:iCs/>
          <w:sz w:val="20"/>
          <w:szCs w:val="20"/>
          <w:lang w:eastAsia="ar-SA"/>
        </w:rPr>
        <w:t>)</w:t>
      </w:r>
    </w:p>
    <w:p w14:paraId="0FE4F0FF" w14:textId="77777777" w:rsidR="00707EDE" w:rsidRDefault="00707EDE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  <w:i/>
        </w:rPr>
      </w:pPr>
    </w:p>
    <w:p w14:paraId="5CFE183D" w14:textId="77777777" w:rsidR="00707EDE" w:rsidRDefault="003865FE">
      <w:pPr>
        <w:pStyle w:val="Textbody"/>
        <w:autoSpaceDE w:val="0"/>
        <w:spacing w:after="240"/>
        <w:jc w:val="center"/>
      </w:pPr>
      <w:r>
        <w:rPr>
          <w:rFonts w:cs="Times New Roman"/>
          <w:b/>
          <w:i/>
          <w:color w:val="FF0000"/>
          <w:sz w:val="22"/>
        </w:rPr>
        <w:t>(solo per i raggruppamenti temporanei non ancora costituiti formalmente)</w:t>
      </w:r>
    </w:p>
    <w:p w14:paraId="1AF4BF71" w14:textId="77777777" w:rsidR="00707EDE" w:rsidRDefault="003865FE">
      <w:pPr>
        <w:pStyle w:val="Textbody"/>
        <w:jc w:val="both"/>
        <w:rPr>
          <w:rFonts w:cs="Times New Roman"/>
        </w:rPr>
      </w:pPr>
      <w:r>
        <w:rPr>
          <w:rFonts w:cs="Times New Roman"/>
        </w:rPr>
        <w:t>I sottoscritti, agenti in nome e per conto dei relativi operatori economici con la presente:</w:t>
      </w:r>
    </w:p>
    <w:p w14:paraId="3A611F61" w14:textId="77777777" w:rsidR="00707EDE" w:rsidRDefault="003865FE">
      <w:pPr>
        <w:pStyle w:val="Titolo4"/>
        <w:jc w:val="center"/>
        <w:rPr>
          <w:rFonts w:cs="Times New Roman"/>
        </w:rPr>
      </w:pPr>
      <w:r>
        <w:rPr>
          <w:rFonts w:cs="Times New Roman"/>
        </w:rPr>
        <w:t>DICHIARANO DI IMPEGNARSI IRREVOCABILMENTE</w:t>
      </w:r>
    </w:p>
    <w:p w14:paraId="3AFD9119" w14:textId="77777777" w:rsidR="00707EDE" w:rsidRDefault="003865FE">
      <w:pPr>
        <w:pStyle w:val="Textbody"/>
        <w:spacing w:before="80" w:after="8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</w:t>
      </w:r>
    </w:p>
    <w:p w14:paraId="2CB44326" w14:textId="77777777" w:rsidR="00707EDE" w:rsidRDefault="003865FE">
      <w:pPr>
        <w:pStyle w:val="Titolo4"/>
        <w:jc w:val="center"/>
        <w:rPr>
          <w:rFonts w:cs="Times New Roman"/>
        </w:rPr>
      </w:pPr>
      <w:r>
        <w:rPr>
          <w:rFonts w:cs="Times New Roman"/>
        </w:rPr>
        <w:t>SOTTOSCRIVONO IN SOLIDO L’OFFERTA CHE PRECEDE</w:t>
      </w:r>
    </w:p>
    <w:tbl>
      <w:tblPr>
        <w:tblW w:w="10309" w:type="dxa"/>
        <w:tblInd w:w="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"/>
        <w:gridCol w:w="1077"/>
        <w:gridCol w:w="669"/>
        <w:gridCol w:w="1827"/>
        <w:gridCol w:w="232"/>
        <w:gridCol w:w="968"/>
        <w:gridCol w:w="600"/>
        <w:gridCol w:w="3519"/>
      </w:tblGrid>
      <w:tr w:rsidR="00707EDE" w14:paraId="5DE56137" w14:textId="77777777">
        <w:tc>
          <w:tcPr>
            <w:tcW w:w="10309" w:type="dxa"/>
            <w:gridSpan w:val="8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80E532" w14:textId="77777777" w:rsidR="00707EDE" w:rsidRDefault="003865FE">
            <w:pPr>
              <w:pStyle w:val="TableContents"/>
              <w:spacing w:before="60" w:after="60"/>
            </w:pPr>
            <w:r>
              <w:rPr>
                <w:sz w:val="22"/>
              </w:rPr>
              <w:t xml:space="preserve">in qualità di </w:t>
            </w:r>
            <w:r>
              <w:rPr>
                <w:b/>
                <w:sz w:val="22"/>
              </w:rPr>
              <w:t>mandanti</w:t>
            </w:r>
            <w:r>
              <w:rPr>
                <w:sz w:val="22"/>
              </w:rPr>
              <w:t>, i seguenti operatori economici:</w:t>
            </w:r>
          </w:p>
        </w:tc>
      </w:tr>
      <w:tr w:rsidR="00707EDE" w14:paraId="0F09BF9D" w14:textId="77777777">
        <w:tc>
          <w:tcPr>
            <w:tcW w:w="14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CF61B5" w14:textId="77777777" w:rsidR="00707EDE" w:rsidRDefault="003865FE">
            <w:pPr>
              <w:pStyle w:val="TableContents"/>
              <w:spacing w:before="60" w:after="60"/>
              <w:rPr>
                <w:sz w:val="22"/>
              </w:rPr>
            </w:pPr>
            <w:r>
              <w:rPr>
                <w:sz w:val="22"/>
              </w:rPr>
              <w:t>1) il sottoscritto</w:t>
            </w:r>
          </w:p>
        </w:tc>
        <w:tc>
          <w:tcPr>
            <w:tcW w:w="3573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E437B9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60" w:after="60"/>
            </w:pPr>
            <w:r>
              <w:t> </w:t>
            </w:r>
          </w:p>
        </w:tc>
        <w:tc>
          <w:tcPr>
            <w:tcW w:w="1200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3A54F4" w14:textId="77777777" w:rsidR="00707EDE" w:rsidRDefault="003865FE">
            <w:pPr>
              <w:pStyle w:val="TableContents"/>
              <w:spacing w:before="60" w:after="60"/>
              <w:rPr>
                <w:sz w:val="22"/>
              </w:rPr>
            </w:pPr>
            <w:r>
              <w:rPr>
                <w:sz w:val="22"/>
              </w:rPr>
              <w:t>in qualità di </w:t>
            </w:r>
          </w:p>
        </w:tc>
        <w:tc>
          <w:tcPr>
            <w:tcW w:w="4119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D9D694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60" w:after="60"/>
            </w:pPr>
            <w:r>
              <w:t> </w:t>
            </w:r>
          </w:p>
        </w:tc>
      </w:tr>
      <w:tr w:rsidR="00707EDE" w14:paraId="5B080B52" w14:textId="77777777">
        <w:tc>
          <w:tcPr>
            <w:tcW w:w="10309" w:type="dxa"/>
            <w:gridSpan w:val="8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08A755" w14:textId="77777777" w:rsidR="00707EDE" w:rsidRDefault="003865FE">
            <w:pPr>
              <w:pStyle w:val="TableContents"/>
              <w:spacing w:before="60" w:after="60"/>
            </w:pPr>
            <w:r>
              <w:t> </w:t>
            </w:r>
          </w:p>
        </w:tc>
      </w:tr>
      <w:tr w:rsidR="00707EDE" w14:paraId="45522E46" w14:textId="77777777">
        <w:tc>
          <w:tcPr>
            <w:tcW w:w="2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A71F68" w14:textId="77777777" w:rsidR="00707EDE" w:rsidRDefault="003865FE">
            <w:pPr>
              <w:pStyle w:val="TableContents"/>
              <w:spacing w:before="60" w:after="60"/>
              <w:rPr>
                <w:sz w:val="22"/>
              </w:rPr>
            </w:pPr>
            <w:r>
              <w:rPr>
                <w:sz w:val="22"/>
              </w:rPr>
              <w:lastRenderedPageBreak/>
              <w:t>dell’operatore economico:</w:t>
            </w:r>
          </w:p>
        </w:tc>
        <w:tc>
          <w:tcPr>
            <w:tcW w:w="272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6CB1B8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60" w:after="60"/>
            </w:pPr>
            <w:r>
              <w:t> </w:t>
            </w:r>
          </w:p>
        </w:tc>
        <w:tc>
          <w:tcPr>
            <w:tcW w:w="15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EAD0FD" w14:textId="77777777" w:rsidR="00707EDE" w:rsidRDefault="003865FE">
            <w:pPr>
              <w:pStyle w:val="TableContents"/>
              <w:pBdr>
                <w:right w:val="single" w:sz="8" w:space="1" w:color="000000"/>
              </w:pBdr>
              <w:spacing w:before="60" w:after="60"/>
              <w:jc w:val="right"/>
              <w:rPr>
                <w:sz w:val="22"/>
              </w:rPr>
            </w:pPr>
            <w:r>
              <w:rPr>
                <w:sz w:val="22"/>
              </w:rPr>
              <w:t>cod. fiscale:</w:t>
            </w:r>
          </w:p>
        </w:tc>
        <w:tc>
          <w:tcPr>
            <w:tcW w:w="35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603806" w14:textId="77777777" w:rsidR="00707EDE" w:rsidRDefault="003865FE">
            <w:pPr>
              <w:pStyle w:val="TableContents"/>
              <w:pBdr>
                <w:bottom w:val="single" w:sz="8" w:space="1" w:color="000000"/>
                <w:right w:val="single" w:sz="8" w:space="1" w:color="000000"/>
              </w:pBdr>
              <w:spacing w:before="60" w:after="60"/>
            </w:pPr>
            <w:r>
              <w:t> </w:t>
            </w:r>
          </w:p>
        </w:tc>
      </w:tr>
      <w:tr w:rsidR="00707EDE" w14:paraId="1748F145" w14:textId="77777777">
        <w:tc>
          <w:tcPr>
            <w:tcW w:w="6790" w:type="dxa"/>
            <w:gridSpan w:val="7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C60E8A" w14:textId="77777777" w:rsidR="00707EDE" w:rsidRDefault="00707EDE">
            <w:pPr>
              <w:pStyle w:val="TableContents"/>
              <w:spacing w:before="60" w:after="60"/>
              <w:rPr>
                <w:sz w:val="22"/>
              </w:rPr>
            </w:pPr>
          </w:p>
        </w:tc>
        <w:tc>
          <w:tcPr>
            <w:tcW w:w="35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28BF8A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60" w:after="60"/>
            </w:pPr>
            <w:r>
              <w:t> </w:t>
            </w:r>
          </w:p>
        </w:tc>
      </w:tr>
      <w:tr w:rsidR="00707EDE" w14:paraId="59CCFDFA" w14:textId="77777777">
        <w:tc>
          <w:tcPr>
            <w:tcW w:w="3163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5C9943" w14:textId="77777777" w:rsidR="00707EDE" w:rsidRDefault="003865FE">
            <w:pPr>
              <w:pStyle w:val="TableContents"/>
              <w:spacing w:before="120" w:after="120"/>
              <w:rPr>
                <w:sz w:val="22"/>
              </w:rPr>
            </w:pPr>
            <w:r>
              <w:rPr>
                <w:sz w:val="22"/>
              </w:rPr>
              <w:t>Sottoscrive l’atto di impegno e la dichiarazione di offerta:</w:t>
            </w:r>
          </w:p>
        </w:tc>
        <w:tc>
          <w:tcPr>
            <w:tcW w:w="714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709E31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120" w:after="120"/>
              <w:jc w:val="right"/>
            </w:pPr>
            <w:r>
              <w:t> </w:t>
            </w:r>
          </w:p>
          <w:p w14:paraId="2E71AB7F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120" w:after="120"/>
              <w:jc w:val="right"/>
            </w:pPr>
            <w:r>
              <w:t> </w:t>
            </w:r>
          </w:p>
        </w:tc>
      </w:tr>
    </w:tbl>
    <w:p w14:paraId="28384DAB" w14:textId="77777777" w:rsidR="00707EDE" w:rsidRDefault="00707EDE">
      <w:pPr>
        <w:pStyle w:val="Textbody"/>
        <w:spacing w:after="0"/>
        <w:rPr>
          <w:rFonts w:cs="Times New Roman"/>
        </w:rPr>
      </w:pPr>
    </w:p>
    <w:p w14:paraId="1308578A" w14:textId="77777777" w:rsidR="00707EDE" w:rsidRDefault="00707EDE">
      <w:pPr>
        <w:pStyle w:val="Textbody"/>
        <w:spacing w:after="0"/>
        <w:rPr>
          <w:rFonts w:cs="Times New Roman"/>
        </w:rPr>
      </w:pPr>
    </w:p>
    <w:tbl>
      <w:tblPr>
        <w:tblW w:w="10309" w:type="dxa"/>
        <w:tblInd w:w="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"/>
        <w:gridCol w:w="1077"/>
        <w:gridCol w:w="669"/>
        <w:gridCol w:w="1827"/>
        <w:gridCol w:w="232"/>
        <w:gridCol w:w="968"/>
        <w:gridCol w:w="600"/>
        <w:gridCol w:w="3519"/>
      </w:tblGrid>
      <w:tr w:rsidR="00707EDE" w14:paraId="47A122BB" w14:textId="77777777">
        <w:tc>
          <w:tcPr>
            <w:tcW w:w="14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13085F" w14:textId="77777777" w:rsidR="00707EDE" w:rsidRDefault="003865FE">
            <w:pPr>
              <w:pStyle w:val="TableContents"/>
              <w:spacing w:before="60" w:after="60"/>
              <w:rPr>
                <w:sz w:val="22"/>
              </w:rPr>
            </w:pPr>
            <w:r>
              <w:rPr>
                <w:sz w:val="22"/>
              </w:rPr>
              <w:t>2) il sottoscritto</w:t>
            </w:r>
          </w:p>
        </w:tc>
        <w:tc>
          <w:tcPr>
            <w:tcW w:w="3573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350A09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60" w:after="60"/>
            </w:pPr>
            <w:r>
              <w:t> </w:t>
            </w:r>
          </w:p>
        </w:tc>
        <w:tc>
          <w:tcPr>
            <w:tcW w:w="1200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CF0031" w14:textId="77777777" w:rsidR="00707EDE" w:rsidRDefault="003865FE">
            <w:pPr>
              <w:pStyle w:val="TableContents"/>
              <w:spacing w:before="60" w:after="60"/>
              <w:rPr>
                <w:sz w:val="22"/>
              </w:rPr>
            </w:pPr>
            <w:r>
              <w:rPr>
                <w:sz w:val="22"/>
              </w:rPr>
              <w:t>in qualità di </w:t>
            </w:r>
          </w:p>
        </w:tc>
        <w:tc>
          <w:tcPr>
            <w:tcW w:w="4119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473AA3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60" w:after="60"/>
            </w:pPr>
            <w:r>
              <w:t> </w:t>
            </w:r>
          </w:p>
        </w:tc>
      </w:tr>
      <w:tr w:rsidR="00707EDE" w14:paraId="1C4AFA86" w14:textId="77777777">
        <w:tc>
          <w:tcPr>
            <w:tcW w:w="10309" w:type="dxa"/>
            <w:gridSpan w:val="8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BE3D86" w14:textId="77777777" w:rsidR="00707EDE" w:rsidRDefault="003865FE">
            <w:pPr>
              <w:pStyle w:val="TableContents"/>
              <w:spacing w:before="60" w:after="60"/>
            </w:pPr>
            <w:r>
              <w:t> </w:t>
            </w:r>
          </w:p>
        </w:tc>
      </w:tr>
      <w:tr w:rsidR="00707EDE" w14:paraId="02F82237" w14:textId="77777777">
        <w:tc>
          <w:tcPr>
            <w:tcW w:w="2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79AD0B" w14:textId="77777777" w:rsidR="00707EDE" w:rsidRDefault="003865FE">
            <w:pPr>
              <w:pStyle w:val="TableContents"/>
              <w:spacing w:before="60" w:after="60"/>
              <w:rPr>
                <w:sz w:val="22"/>
              </w:rPr>
            </w:pPr>
            <w:r>
              <w:rPr>
                <w:sz w:val="22"/>
              </w:rPr>
              <w:t>dell’operatore economico:</w:t>
            </w:r>
          </w:p>
        </w:tc>
        <w:tc>
          <w:tcPr>
            <w:tcW w:w="272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F0219C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60" w:after="60"/>
            </w:pPr>
            <w:r>
              <w:t> </w:t>
            </w:r>
          </w:p>
        </w:tc>
        <w:tc>
          <w:tcPr>
            <w:tcW w:w="15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465ABA" w14:textId="77777777" w:rsidR="00707EDE" w:rsidRDefault="003865FE">
            <w:pPr>
              <w:pStyle w:val="TableContents"/>
              <w:pBdr>
                <w:right w:val="single" w:sz="8" w:space="1" w:color="000000"/>
              </w:pBdr>
              <w:spacing w:before="60" w:after="60"/>
              <w:jc w:val="right"/>
              <w:rPr>
                <w:sz w:val="22"/>
              </w:rPr>
            </w:pPr>
            <w:r>
              <w:rPr>
                <w:sz w:val="22"/>
              </w:rPr>
              <w:t>cod. fiscale:</w:t>
            </w:r>
          </w:p>
        </w:tc>
        <w:tc>
          <w:tcPr>
            <w:tcW w:w="35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13718E" w14:textId="77777777" w:rsidR="00707EDE" w:rsidRDefault="003865FE">
            <w:pPr>
              <w:pStyle w:val="TableContents"/>
              <w:pBdr>
                <w:bottom w:val="single" w:sz="8" w:space="1" w:color="000000"/>
                <w:right w:val="single" w:sz="8" w:space="1" w:color="000000"/>
              </w:pBdr>
              <w:spacing w:before="60" w:after="60"/>
            </w:pPr>
            <w:r>
              <w:t> </w:t>
            </w:r>
          </w:p>
        </w:tc>
      </w:tr>
      <w:tr w:rsidR="00707EDE" w14:paraId="0F8B51AD" w14:textId="77777777">
        <w:tc>
          <w:tcPr>
            <w:tcW w:w="6790" w:type="dxa"/>
            <w:gridSpan w:val="7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45525B" w14:textId="77777777" w:rsidR="00707EDE" w:rsidRDefault="00707EDE">
            <w:pPr>
              <w:pStyle w:val="TableContents"/>
              <w:spacing w:before="60" w:after="60"/>
              <w:rPr>
                <w:sz w:val="22"/>
              </w:rPr>
            </w:pPr>
          </w:p>
        </w:tc>
        <w:tc>
          <w:tcPr>
            <w:tcW w:w="35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750D47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60" w:after="60"/>
            </w:pPr>
            <w:r>
              <w:t> </w:t>
            </w:r>
          </w:p>
        </w:tc>
      </w:tr>
      <w:tr w:rsidR="00707EDE" w14:paraId="368EB293" w14:textId="77777777">
        <w:tc>
          <w:tcPr>
            <w:tcW w:w="3163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90BF9" w14:textId="77777777" w:rsidR="00707EDE" w:rsidRDefault="003865FE">
            <w:pPr>
              <w:pStyle w:val="TableContents"/>
              <w:spacing w:before="120" w:after="120"/>
              <w:rPr>
                <w:sz w:val="22"/>
              </w:rPr>
            </w:pPr>
            <w:r>
              <w:rPr>
                <w:sz w:val="22"/>
              </w:rPr>
              <w:t>Sottoscrive l’atto di impegno e la dichiarazione di offerta:</w:t>
            </w:r>
          </w:p>
        </w:tc>
        <w:tc>
          <w:tcPr>
            <w:tcW w:w="714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DD3D27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120" w:after="120"/>
              <w:jc w:val="right"/>
            </w:pPr>
            <w:r>
              <w:t> </w:t>
            </w:r>
          </w:p>
          <w:p w14:paraId="0F7FD803" w14:textId="77777777" w:rsidR="00707EDE" w:rsidRDefault="003865FE">
            <w:pPr>
              <w:pStyle w:val="TableContents"/>
              <w:pBdr>
                <w:bottom w:val="single" w:sz="8" w:space="1" w:color="000000"/>
              </w:pBdr>
              <w:spacing w:before="120" w:after="120"/>
              <w:jc w:val="right"/>
            </w:pPr>
            <w:r>
              <w:t> </w:t>
            </w:r>
          </w:p>
        </w:tc>
      </w:tr>
    </w:tbl>
    <w:p w14:paraId="1B656FD2" w14:textId="77777777" w:rsidR="00707EDE" w:rsidRDefault="00707EDE">
      <w:pPr>
        <w:pStyle w:val="Standard"/>
        <w:rPr>
          <w:rFonts w:ascii="Times New Roman" w:hAnsi="Times New Roman"/>
        </w:rPr>
      </w:pPr>
    </w:p>
    <w:p w14:paraId="1D7F8A88" w14:textId="77777777" w:rsidR="00707EDE" w:rsidRDefault="00707EDE">
      <w:pPr>
        <w:pStyle w:val="Standard"/>
        <w:rPr>
          <w:rFonts w:ascii="Times New Roman" w:hAnsi="Times New Roman"/>
        </w:rPr>
      </w:pPr>
    </w:p>
    <w:p w14:paraId="40F24292" w14:textId="77777777" w:rsidR="00707EDE" w:rsidRDefault="00707EDE">
      <w:pPr>
        <w:pStyle w:val="testoproposta"/>
        <w:widowControl w:val="0"/>
        <w:spacing w:after="113"/>
        <w:rPr>
          <w:i/>
          <w:iCs/>
          <w:sz w:val="20"/>
        </w:rPr>
      </w:pPr>
    </w:p>
    <w:p w14:paraId="28F0B99A" w14:textId="77777777" w:rsidR="00707EDE" w:rsidRDefault="00707EDE">
      <w:pPr>
        <w:pStyle w:val="testoproposta"/>
        <w:widowControl w:val="0"/>
        <w:spacing w:after="113"/>
        <w:rPr>
          <w:i/>
          <w:iCs/>
          <w:sz w:val="20"/>
        </w:rPr>
      </w:pPr>
    </w:p>
    <w:p w14:paraId="360D0543" w14:textId="77777777" w:rsidR="00707EDE" w:rsidRDefault="00707EDE">
      <w:pPr>
        <w:rPr>
          <w:rFonts w:cs="Times New Roman"/>
          <w:kern w:val="0"/>
          <w:lang w:eastAsia="ar-SA"/>
        </w:rPr>
      </w:pPr>
    </w:p>
    <w:bookmarkEnd w:id="0"/>
    <w:p w14:paraId="2C8FBDA6" w14:textId="77777777" w:rsidR="00707EDE" w:rsidRDefault="00707EDE">
      <w:pPr>
        <w:pStyle w:val="testoproposta"/>
        <w:widowControl w:val="0"/>
        <w:spacing w:after="113"/>
        <w:rPr>
          <w:i/>
          <w:iCs/>
          <w:sz w:val="20"/>
        </w:rPr>
      </w:pPr>
    </w:p>
    <w:p w14:paraId="216B48C5" w14:textId="77777777" w:rsidR="00707EDE" w:rsidRDefault="00707EDE">
      <w:pPr>
        <w:pStyle w:val="testoproposta"/>
        <w:widowControl w:val="0"/>
        <w:spacing w:after="113"/>
        <w:rPr>
          <w:i/>
          <w:iCs/>
          <w:sz w:val="20"/>
        </w:rPr>
      </w:pPr>
    </w:p>
    <w:sectPr w:rsidR="00707EDE">
      <w:pgSz w:w="12240" w:h="15840"/>
      <w:pgMar w:top="851" w:right="1418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16FF" w14:textId="77777777" w:rsidR="003865FE" w:rsidRDefault="003865FE">
      <w:r>
        <w:separator/>
      </w:r>
    </w:p>
  </w:endnote>
  <w:endnote w:type="continuationSeparator" w:id="0">
    <w:p w14:paraId="3DEB9C06" w14:textId="77777777" w:rsidR="003865FE" w:rsidRDefault="0038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</w:font>
  <w:font w:name="Helvetica">
    <w:panose1 w:val="020B0604020202020204"/>
    <w:charset w:val="00"/>
    <w:family w:val="swiss"/>
    <w:pitch w:val="variable"/>
  </w:font>
  <w:font w:name="Calibri, Calibri">
    <w:charset w:val="00"/>
    <w:family w:val="swiss"/>
    <w:pitch w:val="default"/>
  </w:font>
  <w:font w:name="Helvetica, Arial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931CA" w14:textId="77777777" w:rsidR="003865FE" w:rsidRDefault="003865FE">
      <w:r>
        <w:rPr>
          <w:color w:val="000000"/>
        </w:rPr>
        <w:separator/>
      </w:r>
    </w:p>
  </w:footnote>
  <w:footnote w:type="continuationSeparator" w:id="0">
    <w:p w14:paraId="54F7345E" w14:textId="77777777" w:rsidR="003865FE" w:rsidRDefault="00386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6B0"/>
    <w:multiLevelType w:val="multilevel"/>
    <w:tmpl w:val="2CD4485E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" w15:restartNumberingAfterBreak="0">
    <w:nsid w:val="03F90F4D"/>
    <w:multiLevelType w:val="multilevel"/>
    <w:tmpl w:val="577200BE"/>
    <w:styleLink w:val="WW8Num9"/>
    <w:lvl w:ilvl="0">
      <w:numFmt w:val="bullet"/>
      <w:lvlText w:val="−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F322083"/>
    <w:multiLevelType w:val="multilevel"/>
    <w:tmpl w:val="0A8E4708"/>
    <w:styleLink w:val="WW8Num8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140E07A9"/>
    <w:multiLevelType w:val="multilevel"/>
    <w:tmpl w:val="33D4B5A4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147171FA"/>
    <w:multiLevelType w:val="multilevel"/>
    <w:tmpl w:val="C8841EE2"/>
    <w:styleLink w:val="WW8Num6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2EDF507F"/>
    <w:multiLevelType w:val="multilevel"/>
    <w:tmpl w:val="B3CE6402"/>
    <w:styleLink w:val="WW8Num7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40F70CFB"/>
    <w:multiLevelType w:val="multilevel"/>
    <w:tmpl w:val="3FE4996A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7" w15:restartNumberingAfterBreak="0">
    <w:nsid w:val="5B760B59"/>
    <w:multiLevelType w:val="multilevel"/>
    <w:tmpl w:val="F49CB2F8"/>
    <w:styleLink w:val="WW8Num5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" w15:restartNumberingAfterBreak="0">
    <w:nsid w:val="60990DDB"/>
    <w:multiLevelType w:val="multilevel"/>
    <w:tmpl w:val="853EFBAC"/>
    <w:styleLink w:val="WW8Num4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9" w15:restartNumberingAfterBreak="0">
    <w:nsid w:val="616B00D0"/>
    <w:multiLevelType w:val="multilevel"/>
    <w:tmpl w:val="C456AB1C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A0D8D"/>
    <w:multiLevelType w:val="multilevel"/>
    <w:tmpl w:val="3D9014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75D3034A"/>
    <w:multiLevelType w:val="multilevel"/>
    <w:tmpl w:val="A87E958A"/>
    <w:styleLink w:val="WW8Num3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878354117">
    <w:abstractNumId w:val="6"/>
  </w:num>
  <w:num w:numId="2" w16cid:durableId="1633553514">
    <w:abstractNumId w:val="3"/>
  </w:num>
  <w:num w:numId="3" w16cid:durableId="998575500">
    <w:abstractNumId w:val="11"/>
  </w:num>
  <w:num w:numId="4" w16cid:durableId="1378974153">
    <w:abstractNumId w:val="8"/>
  </w:num>
  <w:num w:numId="5" w16cid:durableId="1054549374">
    <w:abstractNumId w:val="7"/>
  </w:num>
  <w:num w:numId="6" w16cid:durableId="459953755">
    <w:abstractNumId w:val="4"/>
  </w:num>
  <w:num w:numId="7" w16cid:durableId="315501450">
    <w:abstractNumId w:val="5"/>
  </w:num>
  <w:num w:numId="8" w16cid:durableId="966201528">
    <w:abstractNumId w:val="2"/>
  </w:num>
  <w:num w:numId="9" w16cid:durableId="1921714388">
    <w:abstractNumId w:val="1"/>
  </w:num>
  <w:num w:numId="10" w16cid:durableId="1992250706">
    <w:abstractNumId w:val="9"/>
  </w:num>
  <w:num w:numId="11" w16cid:durableId="1360356965">
    <w:abstractNumId w:val="0"/>
  </w:num>
  <w:num w:numId="12" w16cid:durableId="2168665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EDE"/>
    <w:rsid w:val="003865FE"/>
    <w:rsid w:val="00707EDE"/>
    <w:rsid w:val="00A9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F5FB"/>
  <w15:docId w15:val="{3A79E989-E004-4C24-82E3-F41C7BA1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cs="Mangal"/>
      <w:lang w:eastAsia="hi-IN"/>
    </w:rPr>
  </w:style>
  <w:style w:type="paragraph" w:styleId="Titolo4">
    <w:name w:val="heading 4"/>
    <w:basedOn w:val="Heading"/>
    <w:next w:val="Textbody"/>
    <w:uiPriority w:val="9"/>
    <w:unhideWhenUsed/>
    <w:qFormat/>
    <w:pPr>
      <w:outlineLvl w:val="3"/>
    </w:pPr>
    <w:rPr>
      <w:rFonts w:ascii="Times New Roman" w:eastAsia="SimSun" w:hAnsi="Times New Roman" w:cs="Lucida Sans"/>
      <w:b/>
      <w:b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mbria" w:eastAsia="MS Mincho" w:hAnsi="Cambria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Textbody">
    <w:name w:val="Text body"/>
    <w:basedOn w:val="Normale"/>
    <w:pPr>
      <w:spacing w:after="120"/>
    </w:pPr>
    <w:rPr>
      <w:szCs w:val="21"/>
      <w:lang w:eastAsia="zh-CN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Intestazione2">
    <w:name w:val="Intestazione2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Times New Roman" w:eastAsia="Times New Roman" w:hAnsi="Times New Roman"/>
      <w:szCs w:val="26"/>
    </w:rPr>
  </w:style>
  <w:style w:type="paragraph" w:styleId="NormaleWeb">
    <w:name w:val="Normal (Web)"/>
    <w:basedOn w:val="Standard"/>
    <w:pPr>
      <w:spacing w:before="280" w:after="280"/>
    </w:pPr>
    <w:rPr>
      <w:rFonts w:ascii="Times New Roman" w:eastAsia="Times New Roman" w:hAnsi="Times New Roman"/>
    </w:rPr>
  </w:style>
  <w:style w:type="paragraph" w:customStyle="1" w:styleId="TableContents">
    <w:name w:val="Table Contents"/>
    <w:basedOn w:val="Normale"/>
    <w:pPr>
      <w:widowControl/>
      <w:suppressLineNumbers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sto3colonne">
    <w:name w:val="Testo 3 colonne"/>
    <w:pPr>
      <w:suppressAutoHyphens/>
      <w:autoSpaceDE w:val="0"/>
      <w:spacing w:line="192" w:lineRule="atLeast"/>
      <w:jc w:val="both"/>
      <w:textAlignment w:val="auto"/>
    </w:pPr>
    <w:rPr>
      <w:rFonts w:ascii="Helvetica" w:eastAsia="Helvetica" w:hAnsi="Helvetica" w:cs="Helvetica"/>
      <w:color w:val="000000"/>
      <w:sz w:val="18"/>
      <w:szCs w:val="18"/>
      <w:lang w:eastAsia="ar-SA" w:bidi="ar-SA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Corpodeltesto">
    <w:name w:val="Corpo del testo"/>
    <w:basedOn w:val="Normale"/>
    <w:pPr>
      <w:spacing w:after="120"/>
    </w:p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Default">
    <w:name w:val="Default"/>
    <w:basedOn w:val="Standard"/>
    <w:pPr>
      <w:autoSpaceDE w:val="0"/>
    </w:pPr>
    <w:rPr>
      <w:rFonts w:ascii="Calibri, Calibri" w:eastAsia="Calibri, Calibri" w:hAnsi="Calibri, Calibri" w:cs="Calibri, Calibri"/>
      <w:color w:val="000000"/>
      <w:lang w:bidi="hi-IN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MS Mincho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Enfasigrassetto">
    <w:name w:val="Strong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essunaspaziatura">
    <w:name w:val="No Spacing"/>
    <w:pPr>
      <w:suppressAutoHyphens/>
    </w:pPr>
    <w:rPr>
      <w:rFonts w:cs="Mangal"/>
      <w:szCs w:val="21"/>
      <w:lang w:eastAsia="hi-IN"/>
    </w:rPr>
  </w:style>
  <w:style w:type="character" w:customStyle="1" w:styleId="CorpotestoCarattere">
    <w:name w:val="Corpo testo Carattere"/>
    <w:basedOn w:val="Carpredefinitoparagrafo"/>
    <w:rPr>
      <w:rFonts w:cs="Mangal"/>
      <w:szCs w:val="21"/>
    </w:rPr>
  </w:style>
  <w:style w:type="character" w:customStyle="1" w:styleId="Carpredefinitoparagrafo1">
    <w:name w:val="Car. predefinito paragrafo1"/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RTFNum2">
    <w:name w:val="RTF_Num 2"/>
    <w:basedOn w:val="Nessunelenco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</dc:creator>
  <cp:lastModifiedBy>Daniela Gregori</cp:lastModifiedBy>
  <cp:revision>3</cp:revision>
  <cp:lastPrinted>2023-07-20T09:55:00Z</cp:lastPrinted>
  <dcterms:created xsi:type="dcterms:W3CDTF">2024-02-07T15:22:00Z</dcterms:created>
  <dcterms:modified xsi:type="dcterms:W3CDTF">2024-02-07T15:39:00Z</dcterms:modified>
</cp:coreProperties>
</file>