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w:t>
      </w:r>
      <w:r w:rsidR="00AA4060">
        <w:rPr>
          <w:caps/>
          <w:sz w:val="16"/>
          <w:szCs w:val="16"/>
          <w:u w:val="none"/>
        </w:rPr>
        <w:t xml:space="preserve"> </w:t>
      </w:r>
      <w:r>
        <w:rPr>
          <w:caps/>
          <w:sz w:val="16"/>
          <w:szCs w:val="16"/>
          <w:u w:val="none"/>
        </w:rPr>
        <w:t>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Pr="00A84D89" w:rsidRDefault="00A84D89">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sidRPr="00A84D89">
        <w:rPr>
          <w:rFonts w:ascii="Arial" w:hAnsi="Arial" w:cs="Arial"/>
          <w:b/>
          <w:sz w:val="15"/>
          <w:szCs w:val="15"/>
        </w:rPr>
        <w:t xml:space="preserve">GU UE </w:t>
      </w:r>
      <w:r w:rsidR="004B0E8E">
        <w:rPr>
          <w:rFonts w:ascii="Arial" w:hAnsi="Arial" w:cs="Arial"/>
          <w:b/>
          <w:sz w:val="15"/>
          <w:szCs w:val="15"/>
        </w:rPr>
        <w:t xml:space="preserve">xxxx </w:t>
      </w:r>
      <w:r w:rsidR="008D065B" w:rsidRPr="00A84D89">
        <w:rPr>
          <w:rFonts w:ascii="Arial" w:hAnsi="Arial" w:cs="Arial"/>
          <w:b/>
          <w:sz w:val="15"/>
          <w:szCs w:val="15"/>
        </w:rPr>
        <w:t>del</w:t>
      </w:r>
      <w:r w:rsidRPr="00A84D89">
        <w:rPr>
          <w:rFonts w:ascii="Arial" w:hAnsi="Arial" w:cs="Arial"/>
          <w:b/>
          <w:sz w:val="15"/>
          <w:szCs w:val="15"/>
        </w:rPr>
        <w:t xml:space="preserve"> </w:t>
      </w:r>
      <w:r w:rsidR="004B0E8E">
        <w:rPr>
          <w:rFonts w:ascii="Arial" w:hAnsi="Arial" w:cs="Arial"/>
          <w:b/>
          <w:sz w:val="15"/>
          <w:szCs w:val="15"/>
        </w:rPr>
        <w:t>xxxxx</w:t>
      </w:r>
      <w:r w:rsidR="00A23B3E" w:rsidRPr="00A84D89">
        <w:rPr>
          <w:rFonts w:ascii="Arial" w:hAnsi="Arial" w:cs="Arial"/>
          <w:b/>
          <w:sz w:val="15"/>
          <w:szCs w:val="15"/>
        </w:rPr>
        <w:t xml:space="preserve"> </w:t>
      </w:r>
    </w:p>
    <w:p w:rsidR="00A84D89" w:rsidRDefault="00A23B3E">
      <w:pPr>
        <w:pBdr>
          <w:top w:val="single" w:sz="4" w:space="1" w:color="00000A"/>
          <w:left w:val="single" w:sz="4" w:space="4" w:color="00000A"/>
          <w:bottom w:val="single" w:sz="4" w:space="1" w:color="00000A"/>
          <w:right w:val="single" w:sz="4" w:space="4" w:color="00000A"/>
        </w:pBdr>
        <w:shd w:val="clear" w:color="auto" w:fill="BFBFBF"/>
        <w:rPr>
          <w:rFonts w:ascii="Calibri" w:eastAsia="Times New Roman" w:hAnsi="Calibri"/>
          <w:sz w:val="22"/>
        </w:rPr>
      </w:pPr>
      <w:r w:rsidRPr="00A84D89">
        <w:rPr>
          <w:rFonts w:ascii="Arial" w:hAnsi="Arial" w:cs="Arial"/>
          <w:b/>
          <w:sz w:val="15"/>
          <w:szCs w:val="15"/>
        </w:rPr>
        <w:t>Numero dell'avviso nella GU S:</w:t>
      </w:r>
      <w:r w:rsidR="00A23073" w:rsidRPr="00A23073">
        <w:rPr>
          <w:rFonts w:ascii="Calibri" w:eastAsia="Times New Roman" w:hAnsi="Calibri"/>
        </w:rPr>
        <w:t xml:space="preserve"> </w:t>
      </w:r>
      <w:r w:rsidR="004B0E8E">
        <w:rPr>
          <w:rFonts w:ascii="Calibri" w:eastAsia="Times New Roman" w:hAnsi="Calibri"/>
        </w:rPr>
        <w:t>xxxxx</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w:t>
      </w:r>
      <w:r w:rsidRPr="00371E51">
        <w:rPr>
          <w:rFonts w:ascii="Arial" w:hAnsi="Arial" w:cs="Arial"/>
          <w:b/>
          <w:sz w:val="15"/>
          <w:szCs w:val="15"/>
        </w:rPr>
        <w:t>): [….]</w:t>
      </w: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r w:rsidR="007F761B">
              <w:rPr>
                <w:rFonts w:ascii="Arial" w:hAnsi="Arial" w:cs="Arial"/>
                <w:b/>
                <w:sz w:val="14"/>
                <w:szCs w:val="14"/>
              </w:rPr>
              <w:t xml:space="preserve"> </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BA091B">
            <w:pPr>
              <w:rPr>
                <w:rFonts w:ascii="Arial" w:hAnsi="Arial" w:cs="Arial"/>
                <w:color w:val="000000"/>
                <w:sz w:val="14"/>
                <w:szCs w:val="14"/>
              </w:rPr>
            </w:pPr>
            <w:r w:rsidRPr="00BA091B">
              <w:rPr>
                <w:rFonts w:ascii="Arial" w:hAnsi="Arial" w:cs="Arial"/>
                <w:color w:val="000000"/>
                <w:sz w:val="14"/>
                <w:szCs w:val="14"/>
              </w:rPr>
              <w:t>Centrale Unica di Committenza Area Vasta Brescia Sede territoriale di Valle Trompia</w:t>
            </w:r>
          </w:p>
          <w:p w:rsidR="00A23B3E" w:rsidRPr="003A443E" w:rsidRDefault="00BA091B" w:rsidP="00C90054">
            <w:pPr>
              <w:rPr>
                <w:color w:val="000000"/>
              </w:rPr>
            </w:pPr>
            <w:r w:rsidRPr="00BA091B">
              <w:rPr>
                <w:rFonts w:ascii="Arial" w:hAnsi="Arial" w:cs="Arial"/>
                <w:color w:val="000000"/>
                <w:sz w:val="14"/>
                <w:szCs w:val="14"/>
              </w:rPr>
              <w:t>80008750178</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rsidRPr="001A5B90">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C5E49" w:rsidRDefault="00A23B3E">
            <w:r w:rsidRPr="009C5E49">
              <w:rPr>
                <w:rFonts w:ascii="Arial" w:hAnsi="Arial" w:cs="Arial"/>
                <w:sz w:val="14"/>
                <w:szCs w:val="14"/>
              </w:rPr>
              <w:t>Titolo o breve descrizione dell'appalto (</w:t>
            </w:r>
            <w:r w:rsidRPr="009C5E49">
              <w:rPr>
                <w:rStyle w:val="Rimandonotaapidipagina"/>
                <w:rFonts w:ascii="Arial" w:hAnsi="Arial" w:cs="Arial"/>
                <w:sz w:val="14"/>
                <w:szCs w:val="14"/>
              </w:rPr>
              <w:footnoteReference w:id="4"/>
            </w:r>
            <w:r w:rsidRPr="009C5E49">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A414E" w:rsidRDefault="00DB6918" w:rsidP="00DB6918">
            <w:pPr>
              <w:pStyle w:val="Titolo1"/>
              <w:jc w:val="both"/>
              <w:rPr>
                <w:sz w:val="20"/>
                <w:szCs w:val="20"/>
              </w:rPr>
            </w:pPr>
            <w:r w:rsidRPr="00DB6918">
              <w:rPr>
                <w:rFonts w:ascii="Garamond" w:hAnsi="Garamond"/>
                <w:sz w:val="20"/>
                <w:szCs w:val="20"/>
              </w:rPr>
              <w:t>PROCEDURA APERTA PER</w:t>
            </w:r>
            <w:r w:rsidR="00D22C47">
              <w:rPr>
                <w:rFonts w:ascii="Garamond" w:hAnsi="Garamond"/>
                <w:sz w:val="20"/>
                <w:szCs w:val="20"/>
              </w:rPr>
              <w:t xml:space="preserve"> L’AFFIDAMENTO DEI</w:t>
            </w:r>
            <w:bookmarkStart w:id="0" w:name="_GoBack"/>
            <w:bookmarkEnd w:id="0"/>
            <w:r w:rsidRPr="00DB6918">
              <w:rPr>
                <w:rFonts w:ascii="Garamond" w:hAnsi="Garamond"/>
                <w:sz w:val="20"/>
                <w:szCs w:val="20"/>
              </w:rPr>
              <w:t xml:space="preserve"> LAVORI DI REALIZZAZIONE DI OPERE DI REGIMAZIONE IDRAULICA NEL TERRITORIO COMUNALE - COMUNE DI COLLEBEATO (BS)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0F33CD" w:rsidRDefault="000F33CD">
            <w:pPr>
              <w:rPr>
                <w:rFonts w:ascii="Arial" w:hAnsi="Arial" w:cs="Arial"/>
                <w:color w:val="000000"/>
                <w:sz w:val="14"/>
                <w:szCs w:val="14"/>
              </w:rPr>
            </w:pPr>
          </w:p>
          <w:p w:rsidR="00A23B3E" w:rsidRPr="00855B3C" w:rsidRDefault="00A23B3E">
            <w:pPr>
              <w:rPr>
                <w:rFonts w:ascii="Arial" w:hAnsi="Arial" w:cs="Arial"/>
                <w:color w:val="000000"/>
                <w:sz w:val="14"/>
                <w:szCs w:val="14"/>
              </w:rPr>
            </w:pPr>
            <w:r w:rsidRPr="003A443E">
              <w:rPr>
                <w:rFonts w:ascii="Arial" w:hAnsi="Arial" w:cs="Arial"/>
                <w:color w:val="000000"/>
                <w:sz w:val="14"/>
                <w:szCs w:val="14"/>
              </w:rPr>
              <w:t>CUP (ove previsto)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0F33CD" w:rsidRPr="000F33CD" w:rsidRDefault="008606C2" w:rsidP="00BA091B">
            <w:pPr>
              <w:pStyle w:val="NormaleWeb"/>
              <w:spacing w:line="276" w:lineRule="auto"/>
              <w:ind w:right="190"/>
              <w:rPr>
                <w:b/>
                <w:sz w:val="20"/>
                <w:szCs w:val="20"/>
              </w:rPr>
            </w:pPr>
            <w:r w:rsidRPr="00EA6DB3">
              <w:rPr>
                <w:b/>
                <w:sz w:val="20"/>
                <w:szCs w:val="20"/>
              </w:rPr>
              <w:t>CIG</w:t>
            </w:r>
            <w:r w:rsidR="001F3135">
              <w:rPr>
                <w:b/>
                <w:sz w:val="20"/>
                <w:szCs w:val="20"/>
              </w:rPr>
              <w:t>:</w:t>
            </w:r>
            <w:r w:rsidRPr="00EA6DB3">
              <w:rPr>
                <w:b/>
                <w:sz w:val="20"/>
                <w:szCs w:val="20"/>
              </w:rPr>
              <w:t xml:space="preserve"> </w:t>
            </w:r>
            <w:r w:rsidR="00DB6918" w:rsidRPr="00DB6918">
              <w:rPr>
                <w:b/>
                <w:sz w:val="20"/>
                <w:szCs w:val="20"/>
              </w:rPr>
              <w:t>8765824ACB</w:t>
            </w:r>
          </w:p>
          <w:p w:rsidR="00A23B3E" w:rsidRPr="000F33CD" w:rsidRDefault="00A23B3E" w:rsidP="001F3135">
            <w:pPr>
              <w:pStyle w:val="NormaleWeb"/>
              <w:spacing w:line="276" w:lineRule="auto"/>
              <w:ind w:right="190"/>
              <w:rPr>
                <w:b/>
                <w:sz w:val="20"/>
                <w:szCs w:val="20"/>
              </w:rPr>
            </w:pPr>
            <w:r w:rsidRPr="000F33CD">
              <w:rPr>
                <w:b/>
                <w:sz w:val="20"/>
                <w:szCs w:val="20"/>
              </w:rPr>
              <w:t xml:space="preserve"> </w:t>
            </w:r>
            <w:r w:rsidR="001F3135" w:rsidRPr="001F3135">
              <w:rPr>
                <w:b/>
                <w:sz w:val="20"/>
                <w:szCs w:val="20"/>
              </w:rPr>
              <w:t xml:space="preserve">CUP: </w:t>
            </w:r>
            <w:r w:rsidR="00DB6918" w:rsidRPr="00DB6918">
              <w:rPr>
                <w:b/>
                <w:sz w:val="20"/>
                <w:szCs w:val="20"/>
              </w:rPr>
              <w:t>D92H13000000001</w:t>
            </w:r>
          </w:p>
        </w:tc>
      </w:tr>
    </w:tbl>
    <w:p w:rsidR="00A23B3E" w:rsidRPr="004B0E8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u w:val="single"/>
        </w:rPr>
      </w:pPr>
      <w:r w:rsidRPr="004B0E8E">
        <w:rPr>
          <w:rFonts w:ascii="Arial" w:hAnsi="Arial" w:cs="Arial"/>
          <w:b/>
          <w:sz w:val="14"/>
          <w:szCs w:val="14"/>
          <w:u w:val="single"/>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lastRenderedPageBreak/>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w:t>
            </w:r>
            <w:r w:rsidR="00F41D8E">
              <w:rPr>
                <w:rFonts w:ascii="Arial" w:hAnsi="Arial" w:cs="Arial"/>
                <w:color w:val="000000"/>
                <w:sz w:val="14"/>
                <w:szCs w:val="14"/>
              </w:rPr>
              <w:t xml:space="preserve">e  2 </w:t>
            </w:r>
            <w:r w:rsidRPr="00EB45DC">
              <w:rPr>
                <w:rFonts w:ascii="Arial" w:hAnsi="Arial" w:cs="Arial"/>
                <w:color w:val="000000"/>
                <w:sz w:val="14"/>
                <w:szCs w:val="14"/>
              </w:rPr>
              <w:t>,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270DA2" w:rsidRPr="00F41D8E" w:rsidRDefault="00F41D8E" w:rsidP="00F41D8E">
            <w:pPr>
              <w:jc w:val="both"/>
              <w:rPr>
                <w:rFonts w:ascii="Arial" w:hAnsi="Arial" w:cs="Arial"/>
                <w:color w:val="000000"/>
                <w:sz w:val="14"/>
                <w:szCs w:val="14"/>
              </w:rPr>
            </w:pPr>
            <w:r>
              <w:rPr>
                <w:rFonts w:ascii="Arial" w:hAnsi="Arial" w:cs="Arial"/>
                <w:bCs/>
                <w:color w:val="000000" w:themeColor="text1"/>
                <w:sz w:val="14"/>
                <w:szCs w:val="14"/>
              </w:rPr>
              <w:t>C</w:t>
            </w:r>
            <w:r w:rsidRPr="00F41D8E">
              <w:rPr>
                <w:rFonts w:ascii="Arial" w:hAnsi="Arial" w:cs="Arial"/>
                <w:bCs/>
                <w:color w:val="000000" w:themeColor="text1"/>
                <w:sz w:val="14"/>
                <w:szCs w:val="14"/>
              </w:rPr>
              <w:t>on riferimento ai soggetti indicati al comma 3,</w:t>
            </w:r>
            <w:r w:rsidRPr="00F41D8E">
              <w:rPr>
                <w:rFonts w:ascii="Arial" w:hAnsi="Arial" w:cs="Arial"/>
                <w:color w:val="000000" w:themeColor="text1"/>
                <w:sz w:val="14"/>
                <w:szCs w:val="14"/>
              </w:rPr>
              <w:t xml:space="preserve"> sussistono cause di decadenza, di sospensione o di divieto previste dall'</w:t>
            </w:r>
            <w:hyperlink r:id="rId8" w:anchor="067" w:history="1">
              <w:r w:rsidRPr="00F41D8E">
                <w:rPr>
                  <w:rStyle w:val="Collegamentoipertestuale"/>
                  <w:rFonts w:ascii="Arial" w:hAnsi="Arial" w:cs="Arial"/>
                  <w:color w:val="000000" w:themeColor="text1"/>
                  <w:sz w:val="14"/>
                  <w:szCs w:val="14"/>
                </w:rPr>
                <w:t>articolo 67 del decreto legislativo 6 settembre 2011, n. 159</w:t>
              </w:r>
            </w:hyperlink>
            <w:r w:rsidRPr="00F41D8E">
              <w:rPr>
                <w:rFonts w:ascii="Arial" w:hAnsi="Arial" w:cs="Arial"/>
                <w:color w:val="000000" w:themeColor="text1"/>
                <w:sz w:val="14"/>
                <w:szCs w:val="14"/>
              </w:rPr>
              <w:t xml:space="preserve"> o di un tentativo di infiltrazione mafiosa di cui all'</w:t>
            </w:r>
            <w:hyperlink r:id="rId9" w:anchor="084" w:history="1">
              <w:r w:rsidRPr="00F41D8E">
                <w:rPr>
                  <w:rStyle w:val="Collegamentoipertestuale"/>
                  <w:rFonts w:ascii="Arial" w:hAnsi="Arial" w:cs="Arial"/>
                  <w:color w:val="000000" w:themeColor="text1"/>
                  <w:sz w:val="14"/>
                  <w:szCs w:val="14"/>
                </w:rPr>
                <w:t>articolo 84, comma 4, del medesimo decreto</w:t>
              </w:r>
            </w:hyperlink>
            <w:r w:rsidRPr="00F41D8E">
              <w:rPr>
                <w:rFonts w:ascii="Arial" w:hAnsi="Arial" w:cs="Arial"/>
                <w:color w:val="000000" w:themeColor="text1"/>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Default="00A23B3E">
            <w:pPr>
              <w:spacing w:after="0"/>
              <w:rPr>
                <w:rFonts w:ascii="Arial" w:hAnsi="Arial" w:cs="Arial"/>
                <w:color w:val="000000"/>
                <w:sz w:val="14"/>
                <w:szCs w:val="14"/>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p w:rsidR="00F41D8E" w:rsidRDefault="00F41D8E" w:rsidP="00F41D8E">
            <w:pPr>
              <w:spacing w:after="0"/>
              <w:rPr>
                <w:rFonts w:ascii="Arial" w:hAnsi="Arial" w:cs="Arial"/>
                <w:color w:val="000000"/>
                <w:sz w:val="14"/>
                <w:szCs w:val="14"/>
              </w:rPr>
            </w:pPr>
          </w:p>
          <w:p w:rsidR="00F41D8E" w:rsidRPr="00EB45DC" w:rsidRDefault="00F41D8E" w:rsidP="00F41D8E">
            <w:pPr>
              <w:spacing w:after="0"/>
              <w:rPr>
                <w:rFonts w:ascii="Arial" w:hAnsi="Arial" w:cs="Arial"/>
                <w:color w:val="000000"/>
                <w:sz w:val="14"/>
                <w:szCs w:val="14"/>
              </w:rPr>
            </w:pPr>
            <w:r w:rsidRPr="00EB45DC">
              <w:rPr>
                <w:rFonts w:ascii="Arial" w:hAnsi="Arial" w:cs="Arial"/>
                <w:color w:val="000000"/>
                <w:sz w:val="14"/>
                <w:szCs w:val="14"/>
              </w:rPr>
              <w:t>[ ] Sì [ ] No</w:t>
            </w:r>
          </w:p>
          <w:p w:rsidR="00F41D8E" w:rsidRPr="00EB45DC" w:rsidRDefault="00F41D8E">
            <w:pPr>
              <w:spacing w:after="0"/>
              <w:rPr>
                <w:color w:val="000000"/>
              </w:rPr>
            </w:pP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10"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11"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2"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3"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4" w:anchor="09" w:history="1">
              <w:r w:rsidRPr="00121BF6">
                <w:rPr>
                  <w:rStyle w:val="Collegamentoipertestuale"/>
                  <w:rFonts w:ascii="Arial" w:eastAsia="font274"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5" w:anchor="014" w:history="1">
              <w:r w:rsidRPr="00121BF6">
                <w:rPr>
                  <w:rStyle w:val="Collegamentoipertestuale"/>
                  <w:rFonts w:ascii="Arial" w:eastAsia="font274"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74" w:hAnsi="Arial" w:cs="Arial"/>
                <w:color w:val="000000"/>
                <w:sz w:val="14"/>
                <w:szCs w:val="14"/>
                <w:u w:val="none"/>
              </w:rPr>
              <w:t>articolo 17 della legge 19 marzo 1990, n. 55</w:t>
            </w:r>
            <w:r w:rsidR="00625142" w:rsidRPr="00121BF6">
              <w:rPr>
                <w:rStyle w:val="Collegamentoipertestuale"/>
                <w:rFonts w:ascii="Arial" w:eastAsia="font274"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6" w:anchor="17" w:history="1">
              <w:r w:rsidRPr="00121BF6">
                <w:rPr>
                  <w:rStyle w:val="Collegamentoipertestuale"/>
                  <w:rFonts w:ascii="Arial" w:eastAsia="font274"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74"/>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74"/>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7" w:anchor="317" w:history="1">
              <w:r w:rsidRPr="00121BF6">
                <w:rPr>
                  <w:rStyle w:val="Collegamentoipertestuale"/>
                  <w:rFonts w:ascii="Arial" w:eastAsia="font274" w:hAnsi="Arial" w:cs="Arial"/>
                  <w:color w:val="000000"/>
                  <w:sz w:val="14"/>
                  <w:szCs w:val="14"/>
                  <w:u w:val="none"/>
                </w:rPr>
                <w:t>articoli 317</w:t>
              </w:r>
            </w:hyperlink>
            <w:r w:rsidRPr="00121BF6">
              <w:rPr>
                <w:rFonts w:ascii="Arial" w:hAnsi="Arial" w:cs="Arial"/>
                <w:color w:val="000000"/>
                <w:sz w:val="14"/>
                <w:szCs w:val="14"/>
              </w:rPr>
              <w:t xml:space="preserve"> e </w:t>
            </w:r>
            <w:hyperlink r:id="rId18" w:anchor="629" w:history="1">
              <w:r w:rsidRPr="00121BF6">
                <w:rPr>
                  <w:rStyle w:val="Collegamentoipertestuale"/>
                  <w:rFonts w:ascii="Arial" w:eastAsia="font274"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9" w:anchor="2359" w:history="1">
              <w:r w:rsidRPr="00121BF6">
                <w:rPr>
                  <w:rStyle w:val="Collegamentoipertestuale"/>
                  <w:rFonts w:ascii="Arial" w:eastAsia="font274"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20"/>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091B" w:rsidRDefault="00BA091B">
      <w:pPr>
        <w:spacing w:before="0" w:after="0"/>
      </w:pPr>
      <w:r>
        <w:separator/>
      </w:r>
    </w:p>
  </w:endnote>
  <w:endnote w:type="continuationSeparator" w:id="0">
    <w:p w:rsidR="00BA091B" w:rsidRDefault="00BA091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274">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modern"/>
    <w:pitch w:val="default"/>
  </w:font>
  <w:font w:name="Arial Unicode MS">
    <w:altName w:val="Arial"/>
    <w:panose1 w:val="020B0604020202020204"/>
    <w:charset w:val="80"/>
    <w:family w:val="swiss"/>
    <w:pitch w:val="variable"/>
    <w:sig w:usb0="F7FFAFFF" w:usb1="E9DFFFFF" w:usb2="0000003F" w:usb3="00000000" w:csb0="003F01FF" w:csb1="00000000"/>
  </w:font>
  <w:font w:name="Mangal">
    <w:altName w:val="IDAutomationHC39M"/>
    <w:panose1 w:val="00000400000000000000"/>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DejaVuSerifCondensed">
    <w:altName w:val="Calibri"/>
    <w:charset w:val="00"/>
    <w:family w:val="auto"/>
    <w:pitch w:val="default"/>
  </w:font>
  <w:font w:name="DengXian Light">
    <w:altName w:val="SimSun"/>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SimSun"/>
    <w:panose1 w:val="02010600030101010101"/>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91B" w:rsidRPr="00D509A5" w:rsidRDefault="00BA091B"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D22C47">
      <w:rPr>
        <w:rFonts w:ascii="Calibri" w:hAnsi="Calibri"/>
        <w:noProof/>
        <w:sz w:val="20"/>
        <w:szCs w:val="20"/>
      </w:rPr>
      <w:t>1</w:t>
    </w:r>
    <w:r w:rsidRPr="00D509A5">
      <w:rPr>
        <w:rFonts w:ascii="Calibri" w:hAnsi="Calibri"/>
        <w:sz w:val="20"/>
        <w:szCs w:val="20"/>
      </w:rPr>
      <w:fldChar w:fldCharType="end"/>
    </w:r>
  </w:p>
  <w:p w:rsidR="00BA091B" w:rsidRDefault="00BA091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091B" w:rsidRDefault="00BA091B">
      <w:pPr>
        <w:spacing w:before="0" w:after="0"/>
      </w:pPr>
      <w:r>
        <w:separator/>
      </w:r>
    </w:p>
  </w:footnote>
  <w:footnote w:type="continuationSeparator" w:id="0">
    <w:p w:rsidR="00BA091B" w:rsidRDefault="00BA091B">
      <w:pPr>
        <w:spacing w:before="0" w:after="0"/>
      </w:pPr>
      <w:r>
        <w:continuationSeparator/>
      </w:r>
    </w:p>
  </w:footnote>
  <w:footnote w:id="1">
    <w:p w:rsidR="00BA091B" w:rsidRPr="001F35A9" w:rsidRDefault="00BA091B"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BA091B" w:rsidRPr="001F35A9" w:rsidRDefault="00BA091B"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BA091B" w:rsidRPr="001F35A9" w:rsidRDefault="00BA091B"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BA091B" w:rsidRPr="001F35A9" w:rsidRDefault="00BA091B"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BA091B" w:rsidRPr="001F35A9" w:rsidRDefault="00BA091B"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BA091B" w:rsidRPr="001F35A9" w:rsidRDefault="00BA091B"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BA091B" w:rsidRPr="001F35A9" w:rsidRDefault="00BA091B"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BA091B" w:rsidRPr="001F35A9" w:rsidRDefault="00BA091B"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BA091B" w:rsidRPr="001F35A9" w:rsidRDefault="00BA091B"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BA091B" w:rsidRPr="001F35A9" w:rsidRDefault="00BA091B"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BA091B" w:rsidRPr="001F35A9" w:rsidRDefault="00BA091B"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BA091B" w:rsidRPr="001F35A9" w:rsidRDefault="00BA091B"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BA091B" w:rsidRPr="001F35A9" w:rsidRDefault="00BA091B"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BA091B" w:rsidRPr="001F35A9" w:rsidRDefault="00BA091B"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BA091B" w:rsidRPr="003E60D1" w:rsidRDefault="00BA09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BA091B" w:rsidRPr="003E60D1" w:rsidRDefault="00BA09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BA091B" w:rsidRPr="003E60D1" w:rsidRDefault="00BA09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BA091B" w:rsidRPr="003E60D1" w:rsidRDefault="00BA09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BA091B" w:rsidRPr="003E60D1" w:rsidRDefault="00BA091B"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BA091B" w:rsidRPr="003E60D1" w:rsidRDefault="00BA091B"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BA091B" w:rsidRPr="003E60D1" w:rsidRDefault="00BA09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BA091B" w:rsidRPr="003E60D1" w:rsidRDefault="00BA091B"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BA091B" w:rsidRPr="003E60D1" w:rsidRDefault="00BA091B"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BA091B" w:rsidRPr="003E60D1" w:rsidRDefault="00BA091B"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BA091B" w:rsidRPr="003E60D1" w:rsidRDefault="00BA091B"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BA091B" w:rsidRPr="003E60D1" w:rsidRDefault="00BA091B"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BA091B" w:rsidRPr="00BF74E1" w:rsidRDefault="00BA091B"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BA091B" w:rsidRPr="00F351F0" w:rsidRDefault="00BA091B"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BA091B" w:rsidRPr="003E60D1" w:rsidRDefault="00BA091B"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BA091B" w:rsidRPr="003E60D1" w:rsidRDefault="00BA091B"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BA091B" w:rsidRPr="003E60D1" w:rsidRDefault="00BA091B"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BA091B" w:rsidRPr="003E60D1" w:rsidRDefault="00BA091B"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BA091B" w:rsidRPr="003E60D1" w:rsidRDefault="00BA091B"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BA091B" w:rsidRPr="003E60D1" w:rsidRDefault="00BA091B"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BA091B" w:rsidRPr="003E60D1" w:rsidRDefault="00BA091B"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BA091B" w:rsidRPr="003E60D1" w:rsidRDefault="00BA091B"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BA091B" w:rsidRPr="003E60D1" w:rsidRDefault="00BA091B"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BA091B" w:rsidRPr="003E60D1" w:rsidRDefault="00BA091B"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32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B33"/>
    <w:rsid w:val="00023AC1"/>
    <w:rsid w:val="000576F3"/>
    <w:rsid w:val="00063615"/>
    <w:rsid w:val="00076DCA"/>
    <w:rsid w:val="0008145D"/>
    <w:rsid w:val="00084307"/>
    <w:rsid w:val="000953DC"/>
    <w:rsid w:val="000A7B33"/>
    <w:rsid w:val="000B5314"/>
    <w:rsid w:val="000D2DC2"/>
    <w:rsid w:val="000E5FBC"/>
    <w:rsid w:val="000F33CD"/>
    <w:rsid w:val="000F588A"/>
    <w:rsid w:val="00121BF6"/>
    <w:rsid w:val="00127CA3"/>
    <w:rsid w:val="001752F0"/>
    <w:rsid w:val="001A5B90"/>
    <w:rsid w:val="001C06D6"/>
    <w:rsid w:val="001D3A2B"/>
    <w:rsid w:val="001D56C2"/>
    <w:rsid w:val="001F3135"/>
    <w:rsid w:val="001F35A9"/>
    <w:rsid w:val="002414DF"/>
    <w:rsid w:val="00254A1F"/>
    <w:rsid w:val="00270DA2"/>
    <w:rsid w:val="00275BDD"/>
    <w:rsid w:val="002A0518"/>
    <w:rsid w:val="002A21BC"/>
    <w:rsid w:val="002C169E"/>
    <w:rsid w:val="002C6AFA"/>
    <w:rsid w:val="002D50E9"/>
    <w:rsid w:val="002E43BE"/>
    <w:rsid w:val="00316FAD"/>
    <w:rsid w:val="00332759"/>
    <w:rsid w:val="00350D7E"/>
    <w:rsid w:val="003553B3"/>
    <w:rsid w:val="0036728A"/>
    <w:rsid w:val="00371E51"/>
    <w:rsid w:val="00374525"/>
    <w:rsid w:val="00384132"/>
    <w:rsid w:val="0039778F"/>
    <w:rsid w:val="003A3226"/>
    <w:rsid w:val="003A443E"/>
    <w:rsid w:val="003A7DB0"/>
    <w:rsid w:val="003B3636"/>
    <w:rsid w:val="003E60D1"/>
    <w:rsid w:val="003E7810"/>
    <w:rsid w:val="00420037"/>
    <w:rsid w:val="004234D1"/>
    <w:rsid w:val="00432F8D"/>
    <w:rsid w:val="00455BDE"/>
    <w:rsid w:val="004729F9"/>
    <w:rsid w:val="004B0E8E"/>
    <w:rsid w:val="00500239"/>
    <w:rsid w:val="00516CEA"/>
    <w:rsid w:val="005309A4"/>
    <w:rsid w:val="005338E3"/>
    <w:rsid w:val="00551B7C"/>
    <w:rsid w:val="00574F8F"/>
    <w:rsid w:val="0058406C"/>
    <w:rsid w:val="00591496"/>
    <w:rsid w:val="005B3B08"/>
    <w:rsid w:val="005C49E6"/>
    <w:rsid w:val="005E2955"/>
    <w:rsid w:val="005E2EBB"/>
    <w:rsid w:val="005F22E1"/>
    <w:rsid w:val="00625142"/>
    <w:rsid w:val="00635C8F"/>
    <w:rsid w:val="0064014A"/>
    <w:rsid w:val="00677797"/>
    <w:rsid w:val="006879D2"/>
    <w:rsid w:val="006A5E21"/>
    <w:rsid w:val="006B430C"/>
    <w:rsid w:val="006B4D39"/>
    <w:rsid w:val="006F3D34"/>
    <w:rsid w:val="00700619"/>
    <w:rsid w:val="00766402"/>
    <w:rsid w:val="00783658"/>
    <w:rsid w:val="007B50B2"/>
    <w:rsid w:val="007F761B"/>
    <w:rsid w:val="008154AA"/>
    <w:rsid w:val="00854073"/>
    <w:rsid w:val="00855B3C"/>
    <w:rsid w:val="008606C2"/>
    <w:rsid w:val="008614AE"/>
    <w:rsid w:val="008828A5"/>
    <w:rsid w:val="0089654F"/>
    <w:rsid w:val="008A4383"/>
    <w:rsid w:val="008A5813"/>
    <w:rsid w:val="008C07DE"/>
    <w:rsid w:val="008C734C"/>
    <w:rsid w:val="008D065B"/>
    <w:rsid w:val="008E3A62"/>
    <w:rsid w:val="008F12E6"/>
    <w:rsid w:val="008F5FF7"/>
    <w:rsid w:val="00900583"/>
    <w:rsid w:val="009275CD"/>
    <w:rsid w:val="00934658"/>
    <w:rsid w:val="009644B4"/>
    <w:rsid w:val="009A2A96"/>
    <w:rsid w:val="009A414E"/>
    <w:rsid w:val="009A5D85"/>
    <w:rsid w:val="009C5E49"/>
    <w:rsid w:val="009E204E"/>
    <w:rsid w:val="00A23073"/>
    <w:rsid w:val="00A23B3E"/>
    <w:rsid w:val="00A30CBB"/>
    <w:rsid w:val="00A44609"/>
    <w:rsid w:val="00A46950"/>
    <w:rsid w:val="00A46F98"/>
    <w:rsid w:val="00A666E9"/>
    <w:rsid w:val="00A84D89"/>
    <w:rsid w:val="00A956D3"/>
    <w:rsid w:val="00AA2252"/>
    <w:rsid w:val="00AA4060"/>
    <w:rsid w:val="00AA516D"/>
    <w:rsid w:val="00AA5F93"/>
    <w:rsid w:val="00AE5CFF"/>
    <w:rsid w:val="00B20D71"/>
    <w:rsid w:val="00B32C28"/>
    <w:rsid w:val="00B64AE6"/>
    <w:rsid w:val="00B80BA0"/>
    <w:rsid w:val="00B91406"/>
    <w:rsid w:val="00BA091B"/>
    <w:rsid w:val="00BA4F12"/>
    <w:rsid w:val="00BB116C"/>
    <w:rsid w:val="00BB639E"/>
    <w:rsid w:val="00BC09F5"/>
    <w:rsid w:val="00BC4C33"/>
    <w:rsid w:val="00BE413B"/>
    <w:rsid w:val="00BE4E00"/>
    <w:rsid w:val="00BF74E1"/>
    <w:rsid w:val="00C03658"/>
    <w:rsid w:val="00C04E97"/>
    <w:rsid w:val="00C427DB"/>
    <w:rsid w:val="00C47D53"/>
    <w:rsid w:val="00C60A33"/>
    <w:rsid w:val="00C64D4B"/>
    <w:rsid w:val="00C75CE4"/>
    <w:rsid w:val="00C83E77"/>
    <w:rsid w:val="00C90054"/>
    <w:rsid w:val="00C92169"/>
    <w:rsid w:val="00CA04F3"/>
    <w:rsid w:val="00CC764A"/>
    <w:rsid w:val="00CD2288"/>
    <w:rsid w:val="00CD3E4F"/>
    <w:rsid w:val="00CF449A"/>
    <w:rsid w:val="00D12D6D"/>
    <w:rsid w:val="00D22C47"/>
    <w:rsid w:val="00D27DB2"/>
    <w:rsid w:val="00D509A5"/>
    <w:rsid w:val="00D64744"/>
    <w:rsid w:val="00D92A41"/>
    <w:rsid w:val="00D93877"/>
    <w:rsid w:val="00DA7329"/>
    <w:rsid w:val="00DB6918"/>
    <w:rsid w:val="00DD7DB6"/>
    <w:rsid w:val="00DE4996"/>
    <w:rsid w:val="00DF2522"/>
    <w:rsid w:val="00DF3F8F"/>
    <w:rsid w:val="00DF4A41"/>
    <w:rsid w:val="00E0264E"/>
    <w:rsid w:val="00E1231A"/>
    <w:rsid w:val="00EA6DB3"/>
    <w:rsid w:val="00EB216B"/>
    <w:rsid w:val="00EB45DC"/>
    <w:rsid w:val="00F00777"/>
    <w:rsid w:val="00F26DE7"/>
    <w:rsid w:val="00F31C56"/>
    <w:rsid w:val="00F351F0"/>
    <w:rsid w:val="00F41D8E"/>
    <w:rsid w:val="00F51F37"/>
    <w:rsid w:val="00F56679"/>
    <w:rsid w:val="00F575CF"/>
    <w:rsid w:val="00F62D30"/>
    <w:rsid w:val="00F62F53"/>
    <w:rsid w:val="00F672A2"/>
    <w:rsid w:val="00F91171"/>
    <w:rsid w:val="00F923B7"/>
    <w:rsid w:val="00F9449A"/>
    <w:rsid w:val="00F95202"/>
    <w:rsid w:val="00FB3543"/>
    <w:rsid w:val="00FC1475"/>
    <w:rsid w:val="00FC16EA"/>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oNotEmbedSmartTags/>
  <w:decimalSymbol w:val=","/>
  <w:listSeparator w:val=";"/>
  <w14:docId w14:val="61AC0F61"/>
  <w15:docId w15:val="{9BAC3C79-306B-425B-845A-CBC05117A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rFonts w:eastAsia="Calibri"/>
      <w:color w:val="00000A"/>
      <w:kern w:val="1"/>
      <w:sz w:val="24"/>
      <w:szCs w:val="22"/>
      <w:lang w:eastAsia="it-IT" w:bidi="it-IT"/>
    </w:rPr>
  </w:style>
  <w:style w:type="paragraph" w:styleId="Titolo1">
    <w:name w:val="heading 1"/>
    <w:basedOn w:val="Normale"/>
    <w:qFormat/>
    <w:pPr>
      <w:keepNext/>
      <w:spacing w:before="360"/>
      <w:outlineLvl w:val="0"/>
    </w:pPr>
    <w:rPr>
      <w:rFonts w:eastAsia="font274"/>
      <w:b/>
      <w:bCs/>
      <w:smallCaps/>
      <w:szCs w:val="28"/>
    </w:rPr>
  </w:style>
  <w:style w:type="paragraph" w:styleId="Titolo2">
    <w:name w:val="heading 2"/>
    <w:basedOn w:val="Normale"/>
    <w:qFormat/>
    <w:pPr>
      <w:keepNext/>
      <w:outlineLvl w:val="1"/>
    </w:pPr>
    <w:rPr>
      <w:rFonts w:eastAsia="font274"/>
      <w:b/>
      <w:bCs/>
      <w:szCs w:val="26"/>
    </w:rPr>
  </w:style>
  <w:style w:type="paragraph" w:styleId="Titolo3">
    <w:name w:val="heading 3"/>
    <w:basedOn w:val="Normale"/>
    <w:qFormat/>
    <w:pPr>
      <w:keepNext/>
      <w:outlineLvl w:val="2"/>
    </w:pPr>
    <w:rPr>
      <w:rFonts w:eastAsia="font274"/>
      <w:bCs/>
      <w:i/>
    </w:rPr>
  </w:style>
  <w:style w:type="paragraph" w:styleId="Titolo4">
    <w:name w:val="heading 4"/>
    <w:basedOn w:val="Normale"/>
    <w:qFormat/>
    <w:pPr>
      <w:keepNext/>
      <w:outlineLvl w:val="3"/>
    </w:pPr>
    <w:rPr>
      <w:rFonts w:eastAsia="font274"/>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74" w:hAnsi="Times New Roman" w:cs="Times New Roman"/>
      <w:b/>
      <w:bCs/>
      <w:smallCaps/>
      <w:sz w:val="24"/>
      <w:szCs w:val="28"/>
      <w:lang w:eastAsia="it-IT" w:bidi="it-IT"/>
    </w:rPr>
  </w:style>
  <w:style w:type="character" w:customStyle="1" w:styleId="Titolo2Carattere">
    <w:name w:val="Titolo 2 Carattere"/>
    <w:rPr>
      <w:rFonts w:ascii="Times New Roman" w:eastAsia="font274" w:hAnsi="Times New Roman" w:cs="Times New Roman"/>
      <w:b/>
      <w:bCs/>
      <w:sz w:val="24"/>
      <w:szCs w:val="26"/>
      <w:lang w:eastAsia="it-IT" w:bidi="it-IT"/>
    </w:rPr>
  </w:style>
  <w:style w:type="character" w:customStyle="1" w:styleId="Titolo3Carattere">
    <w:name w:val="Titolo 3 Carattere"/>
    <w:rPr>
      <w:rFonts w:ascii="Times New Roman" w:eastAsia="font274" w:hAnsi="Times New Roman" w:cs="Times New Roman"/>
      <w:bCs/>
      <w:i/>
      <w:sz w:val="24"/>
      <w:lang w:eastAsia="it-IT" w:bidi="it-IT"/>
    </w:rPr>
  </w:style>
  <w:style w:type="character" w:customStyle="1" w:styleId="Titolo4Carattere">
    <w:name w:val="Titolo 4 Carattere"/>
    <w:rPr>
      <w:rFonts w:ascii="Times New Roman" w:eastAsia="font274"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NormaleWeb">
    <w:name w:val="Normal (Web)"/>
    <w:basedOn w:val="Normale"/>
    <w:uiPriority w:val="99"/>
    <w:unhideWhenUsed/>
    <w:rsid w:val="008606C2"/>
    <w:pPr>
      <w:suppressAutoHyphens w:val="0"/>
      <w:spacing w:before="100" w:beforeAutospacing="1" w:after="100" w:afterAutospacing="1"/>
    </w:pPr>
    <w:rPr>
      <w:rFonts w:eastAsia="Times New Roman"/>
      <w:color w:val="auto"/>
      <w:kern w:val="0"/>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021733">
      <w:bodyDiv w:val="1"/>
      <w:marLeft w:val="0"/>
      <w:marRight w:val="0"/>
      <w:marTop w:val="0"/>
      <w:marBottom w:val="0"/>
      <w:divBdr>
        <w:top w:val="none" w:sz="0" w:space="0" w:color="auto"/>
        <w:left w:val="none" w:sz="0" w:space="0" w:color="auto"/>
        <w:bottom w:val="none" w:sz="0" w:space="0" w:color="auto"/>
        <w:right w:val="none" w:sz="0" w:space="0" w:color="auto"/>
      </w:divBdr>
    </w:div>
    <w:div w:id="440994555">
      <w:bodyDiv w:val="1"/>
      <w:marLeft w:val="0"/>
      <w:marRight w:val="0"/>
      <w:marTop w:val="0"/>
      <w:marBottom w:val="0"/>
      <w:divBdr>
        <w:top w:val="none" w:sz="0" w:space="0" w:color="auto"/>
        <w:left w:val="none" w:sz="0" w:space="0" w:color="auto"/>
        <w:bottom w:val="none" w:sz="0" w:space="0" w:color="auto"/>
        <w:right w:val="none" w:sz="0" w:space="0" w:color="auto"/>
      </w:divBdr>
    </w:div>
    <w:div w:id="1663462465">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penale.ht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2008_0081.htm" TargetMode="External"/><Relationship Id="rId10" Type="http://schemas.openxmlformats.org/officeDocument/2006/relationships/hyperlink" Target="http://www.bosettiegatti.eu/info/norme/statali/2011_0159.htm" TargetMode="External"/><Relationship Id="rId19" Type="http://schemas.openxmlformats.org/officeDocument/2006/relationships/hyperlink" Target="http://www.bosettiegatti.eu/info/norme/statali/codicecivile.htm" TargetMode="Externa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1_0231.htm" TargetMode="Externa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D68D5-FE5B-4211-A9B1-C4EF9B143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16</Pages>
  <Words>6424</Words>
  <Characters>36619</Characters>
  <Application>Microsoft Office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42958</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CUC</cp:lastModifiedBy>
  <cp:revision>21</cp:revision>
  <cp:lastPrinted>2016-07-15T13:50:00Z</cp:lastPrinted>
  <dcterms:created xsi:type="dcterms:W3CDTF">2019-02-13T12:40:00Z</dcterms:created>
  <dcterms:modified xsi:type="dcterms:W3CDTF">2021-05-25T08:26:00Z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