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D7208" w:rsidRDefault="004D7208" w:rsidP="00855B3C">
            <w:pPr>
              <w:pStyle w:val="Titolo1"/>
              <w:jc w:val="both"/>
              <w:rPr>
                <w:sz w:val="18"/>
                <w:szCs w:val="18"/>
              </w:rPr>
            </w:pPr>
            <w:r w:rsidRPr="004D7208">
              <w:rPr>
                <w:sz w:val="18"/>
                <w:szCs w:val="18"/>
              </w:rPr>
              <w:t>PROCEDURA APERTA PER L’AFFIDAMENTO IN CONCESSIONE DEL SERVIZIO DI GESTIONE E MANUTENZIONE DELL’IMPIANTO SEGGIOVIARIO COLLIO-ROCCOLO CRISPE, DEI SERVIZI E DELLE STRUTTURE ANNESSE PER IL PERIODO 01/06/2021 – 31/10/2021 – COMUNE DI COLLIO V.T. (BS) - CIG: XXXXXXXX - CODICE NUTS: ITC47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572C75" w:rsidRDefault="008606C2" w:rsidP="00BA091B">
            <w:pPr>
              <w:pStyle w:val="NormaleWeb"/>
              <w:spacing w:line="276" w:lineRule="auto"/>
              <w:ind w:right="190"/>
              <w:rPr>
                <w:b/>
                <w:sz w:val="20"/>
                <w:szCs w:val="20"/>
              </w:rPr>
            </w:pPr>
            <w:r w:rsidRPr="00572C75">
              <w:rPr>
                <w:b/>
                <w:sz w:val="20"/>
                <w:szCs w:val="20"/>
              </w:rPr>
              <w:t xml:space="preserve">CIG </w:t>
            </w:r>
            <w:r w:rsidR="00572C75" w:rsidRPr="00572C75">
              <w:rPr>
                <w:b/>
                <w:sz w:val="20"/>
                <w:szCs w:val="20"/>
              </w:rPr>
              <w:t>8743175840</w:t>
            </w:r>
            <w:bookmarkStart w:id="0" w:name="_GoBack"/>
            <w:bookmarkEnd w:id="0"/>
          </w:p>
          <w:p w:rsidR="00A23B3E" w:rsidRPr="001C23BC" w:rsidRDefault="00A23B3E" w:rsidP="00BA091B">
            <w:pPr>
              <w:pStyle w:val="NormaleWeb"/>
              <w:spacing w:line="276" w:lineRule="auto"/>
              <w:ind w:right="190"/>
              <w:rPr>
                <w:b/>
                <w:sz w:val="20"/>
                <w:szCs w:val="20"/>
                <w:highlight w:val="yellow"/>
              </w:rPr>
            </w:pP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altName w:val="IDAutomationHC39M"/>
    <w:panose1 w:val="00000400000000000000"/>
    <w:charset w:val="00"/>
    <w:family w:val="roman"/>
    <w:pitch w:val="variable"/>
    <w:sig w:usb0="00000003" w:usb1="00000000" w:usb2="00000000" w:usb3="00000000" w:csb0="00000001"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572C75">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505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C23BC"/>
    <w:rsid w:val="001D3A2B"/>
    <w:rsid w:val="001D56C2"/>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D7208"/>
    <w:rsid w:val="00500239"/>
    <w:rsid w:val="00516CEA"/>
    <w:rsid w:val="005309A4"/>
    <w:rsid w:val="005338E3"/>
    <w:rsid w:val="00551B7C"/>
    <w:rsid w:val="00572C75"/>
    <w:rsid w:val="00574F8F"/>
    <w:rsid w:val="0058406C"/>
    <w:rsid w:val="00591496"/>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8E472-AF5E-444D-B67F-6A904930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6440</Words>
  <Characters>36714</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43068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cp:lastModifiedBy>
  <cp:revision>17</cp:revision>
  <cp:lastPrinted>2016-07-15T13:50:00Z</cp:lastPrinted>
  <dcterms:created xsi:type="dcterms:W3CDTF">2019-02-13T12:40:00Z</dcterms:created>
  <dcterms:modified xsi:type="dcterms:W3CDTF">2021-05-07T10:54:00Z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